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5F18A7" w14:textId="77777777" w:rsidR="00FC5FA9" w:rsidRDefault="00FC5FA9" w:rsidP="00FC5FA9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262626"/>
          <w:sz w:val="26"/>
          <w:szCs w:val="26"/>
        </w:rPr>
      </w:pPr>
    </w:p>
    <w:tbl>
      <w:tblPr>
        <w:tblW w:w="11448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5670"/>
      </w:tblGrid>
      <w:tr w:rsidR="00FC5FA9" w14:paraId="71643847" w14:textId="77777777" w:rsidTr="008425B9">
        <w:tc>
          <w:tcPr>
            <w:tcW w:w="11448" w:type="dxa"/>
            <w:gridSpan w:val="2"/>
            <w:tcBorders>
              <w:top w:val="single" w:sz="8" w:space="0" w:color="6D6D6D"/>
              <w:bottom w:val="single" w:sz="8" w:space="0" w:color="6D6D6D"/>
            </w:tcBorders>
            <w:shd w:val="clear" w:color="auto" w:fill="1C883D"/>
            <w:vAlign w:val="center"/>
          </w:tcPr>
          <w:p w14:paraId="1641B25C" w14:textId="77777777" w:rsidR="00FC5FA9" w:rsidRDefault="00F126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Grande" w:hAnsi="Lucida Grande" w:cs="Lucida Grande"/>
                <w:b/>
                <w:bCs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b/>
                <w:bCs/>
                <w:color w:val="262626"/>
                <w:sz w:val="40"/>
                <w:szCs w:val="40"/>
              </w:rPr>
              <w:t xml:space="preserve">1000 </w:t>
            </w:r>
            <w:proofErr w:type="spellStart"/>
            <w:r>
              <w:rPr>
                <w:rFonts w:ascii="Lucida Grande" w:hAnsi="Lucida Grande" w:cs="Lucida Grande"/>
                <w:b/>
                <w:bCs/>
                <w:color w:val="262626"/>
                <w:sz w:val="40"/>
                <w:szCs w:val="40"/>
              </w:rPr>
              <w:t>basiswoorden</w:t>
            </w:r>
            <w:proofErr w:type="spellEnd"/>
            <w:r>
              <w:rPr>
                <w:rFonts w:ascii="Lucida Grande" w:hAnsi="Lucida Grande" w:cs="Lucida Grande"/>
                <w:b/>
                <w:bCs/>
                <w:color w:val="262626"/>
                <w:sz w:val="40"/>
                <w:szCs w:val="40"/>
              </w:rPr>
              <w:t xml:space="preserve"> in het Engels</w:t>
            </w:r>
          </w:p>
        </w:tc>
      </w:tr>
      <w:tr w:rsidR="008425B9" w14:paraId="20461CE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vAlign w:val="center"/>
          </w:tcPr>
          <w:p w14:paraId="2CCFF93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001DFF"/>
                <w:sz w:val="40"/>
                <w:szCs w:val="40"/>
              </w:rPr>
              <w:t>Engels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A1E6BA"/>
            <w:vAlign w:val="center"/>
          </w:tcPr>
          <w:p w14:paraId="4198DC3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001DFF"/>
                <w:sz w:val="40"/>
                <w:szCs w:val="40"/>
              </w:rPr>
              <w:t>Nederlands</w:t>
            </w:r>
            <w:proofErr w:type="spellEnd"/>
          </w:p>
        </w:tc>
      </w:tr>
      <w:tr w:rsidR="00FC5FA9" w14:paraId="5D3E22A2" w14:textId="77777777" w:rsidTr="008425B9">
        <w:tblPrEx>
          <w:tblBorders>
            <w:top w:val="none" w:sz="0" w:space="0" w:color="auto"/>
          </w:tblBorders>
        </w:tblPrEx>
        <w:tc>
          <w:tcPr>
            <w:tcW w:w="11448" w:type="dxa"/>
            <w:gridSpan w:val="2"/>
            <w:tcBorders>
              <w:top w:val="single" w:sz="8" w:space="0" w:color="6D6D6D"/>
              <w:bottom w:val="single" w:sz="8" w:space="0" w:color="6D6D6D"/>
            </w:tcBorders>
            <w:shd w:val="clear" w:color="auto" w:fill="C0F4DB"/>
            <w:vAlign w:val="center"/>
          </w:tcPr>
          <w:p w14:paraId="3CCE9BDC" w14:textId="77777777" w:rsidR="00FC5FA9" w:rsidRDefault="00FC5F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Grande" w:hAnsi="Lucida Grande" w:cs="Lucida Grande"/>
                <w:b/>
                <w:bCs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b/>
                <w:bCs/>
                <w:color w:val="262626"/>
                <w:sz w:val="40"/>
                <w:szCs w:val="40"/>
              </w:rPr>
              <w:t>A</w:t>
            </w:r>
          </w:p>
        </w:tc>
      </w:tr>
      <w:tr w:rsidR="008425B9" w14:paraId="29290C7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3C3874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F29943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een</w:t>
            </w:r>
            <w:proofErr w:type="spellEnd"/>
          </w:p>
        </w:tc>
      </w:tr>
      <w:tr w:rsidR="008425B9" w14:paraId="1E1ED90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6D08B3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about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978E61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ongeveer</w:t>
            </w:r>
            <w:proofErr w:type="spellEnd"/>
          </w:p>
        </w:tc>
      </w:tr>
      <w:tr w:rsidR="008425B9" w14:paraId="476656A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0793DA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above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6402F6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boven</w:t>
            </w:r>
            <w:proofErr w:type="spellEnd"/>
          </w:p>
        </w:tc>
      </w:tr>
      <w:tr w:rsidR="008425B9" w14:paraId="2401E50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C18452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across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A20B66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over</w:t>
            </w:r>
          </w:p>
        </w:tc>
      </w:tr>
      <w:tr w:rsidR="008425B9" w14:paraId="3A324F8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7BC416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act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C2673BA" w14:textId="48A5BA72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wet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handeling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handelen</w:t>
            </w:r>
            <w:proofErr w:type="spellEnd"/>
          </w:p>
        </w:tc>
      </w:tr>
      <w:tr w:rsidR="008425B9" w14:paraId="49AA817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722E22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active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04A339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actief</w:t>
            </w:r>
            <w:proofErr w:type="spellEnd"/>
          </w:p>
        </w:tc>
      </w:tr>
      <w:tr w:rsidR="008425B9" w14:paraId="4CCA7DC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D34DED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activity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0558B3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activiteit</w:t>
            </w:r>
            <w:proofErr w:type="spellEnd"/>
          </w:p>
        </w:tc>
      </w:tr>
      <w:tr w:rsidR="008425B9" w14:paraId="757B99F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F48B32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add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30DDA4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toevoegen</w:t>
            </w:r>
            <w:proofErr w:type="spellEnd"/>
          </w:p>
        </w:tc>
      </w:tr>
      <w:tr w:rsidR="008425B9" w14:paraId="40BD62D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1CEF10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afraid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B02427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bang</w:t>
            </w:r>
          </w:p>
        </w:tc>
      </w:tr>
      <w:tr w:rsidR="008425B9" w14:paraId="1FC53F9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C84C89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after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D10FCF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na</w:t>
            </w:r>
            <w:proofErr w:type="spellEnd"/>
          </w:p>
        </w:tc>
      </w:tr>
      <w:tr w:rsidR="008425B9" w14:paraId="53E8E9F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D26202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again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AAB97B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opnieuw</w:t>
            </w:r>
            <w:proofErr w:type="spellEnd"/>
          </w:p>
        </w:tc>
      </w:tr>
      <w:tr w:rsidR="008425B9" w14:paraId="22A2F13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964FE2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age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275F77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leeftijd</w:t>
            </w:r>
            <w:proofErr w:type="spellEnd"/>
          </w:p>
        </w:tc>
      </w:tr>
      <w:tr w:rsidR="008425B9" w14:paraId="2B3D06E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00C76D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ago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936ED5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geleden</w:t>
            </w:r>
            <w:proofErr w:type="spellEnd"/>
          </w:p>
        </w:tc>
      </w:tr>
      <w:tr w:rsidR="008425B9" w14:paraId="45924AD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F3E273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agree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E72CF9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instemmen</w:t>
            </w:r>
            <w:proofErr w:type="spellEnd"/>
          </w:p>
        </w:tc>
      </w:tr>
      <w:tr w:rsidR="008425B9" w14:paraId="4D4274A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84EE1E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air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53DC1D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lucht</w:t>
            </w:r>
            <w:proofErr w:type="spellEnd"/>
          </w:p>
        </w:tc>
      </w:tr>
      <w:tr w:rsidR="008425B9" w14:paraId="11D692E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981135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all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7CEC13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alle</w:t>
            </w:r>
            <w:proofErr w:type="spellEnd"/>
          </w:p>
        </w:tc>
      </w:tr>
      <w:tr w:rsidR="008425B9" w14:paraId="5A8A4D8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FCE656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alone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C16320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alleen</w:t>
            </w:r>
            <w:proofErr w:type="spellEnd"/>
          </w:p>
        </w:tc>
      </w:tr>
      <w:tr w:rsidR="008425B9" w14:paraId="13B1C2F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6CCE7B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along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DE34A9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langs</w:t>
            </w:r>
            <w:proofErr w:type="spellEnd"/>
          </w:p>
        </w:tc>
      </w:tr>
      <w:tr w:rsidR="008425B9" w14:paraId="1DACBFD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59199C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already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DC65B63" w14:textId="12629AF5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al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reeds</w:t>
            </w:r>
            <w:proofErr w:type="spellEnd"/>
          </w:p>
        </w:tc>
      </w:tr>
      <w:tr w:rsidR="008425B9" w14:paraId="7994487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748F4B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always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4E03D1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altijd</w:t>
            </w:r>
            <w:proofErr w:type="spellEnd"/>
          </w:p>
        </w:tc>
      </w:tr>
      <w:tr w:rsidR="008425B9" w14:paraId="70E46C6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8ACBE0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a.m.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6038A7C" w14:textId="5DC6A7CB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 xml:space="preserve">(ante meridiem) 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voor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 xml:space="preserve"> de 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middag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noen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 xml:space="preserve"> (12 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uur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 xml:space="preserve"> 's 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middags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)</w:t>
            </w:r>
          </w:p>
        </w:tc>
      </w:tr>
      <w:tr w:rsidR="008425B9" w14:paraId="64C4B52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61F451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amount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8AB756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hoeveelheid</w:t>
            </w:r>
            <w:proofErr w:type="spellEnd"/>
          </w:p>
        </w:tc>
      </w:tr>
      <w:tr w:rsidR="008425B9" w14:paraId="5080BE5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966A25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16F93A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een</w:t>
            </w:r>
            <w:proofErr w:type="spellEnd"/>
          </w:p>
        </w:tc>
      </w:tr>
      <w:tr w:rsidR="008425B9" w14:paraId="177B12C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6130AC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and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391B28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en</w:t>
            </w:r>
          </w:p>
        </w:tc>
      </w:tr>
      <w:tr w:rsidR="008425B9" w14:paraId="0AD8691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78D24E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angry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CCE8BD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boos</w:t>
            </w:r>
          </w:p>
        </w:tc>
      </w:tr>
      <w:tr w:rsidR="008425B9" w14:paraId="7019F94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B45507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another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D2D5B7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(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een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 xml:space="preserve">) 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ander</w:t>
            </w:r>
            <w:proofErr w:type="spellEnd"/>
          </w:p>
        </w:tc>
      </w:tr>
      <w:tr w:rsidR="008425B9" w14:paraId="17384D7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F7E1DD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answer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44ADE2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antwoord</w:t>
            </w:r>
            <w:proofErr w:type="spellEnd"/>
          </w:p>
        </w:tc>
      </w:tr>
      <w:tr w:rsidR="008425B9" w14:paraId="655D226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601826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any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2F4D35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elke</w:t>
            </w:r>
            <w:proofErr w:type="spellEnd"/>
          </w:p>
        </w:tc>
      </w:tr>
      <w:tr w:rsidR="008425B9" w14:paraId="31A65B0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0FD82D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anyone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89044A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iemand</w:t>
            </w:r>
            <w:proofErr w:type="spellEnd"/>
          </w:p>
        </w:tc>
      </w:tr>
      <w:tr w:rsidR="008425B9" w14:paraId="0FF5669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5FF541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anything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F49DEC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iets</w:t>
            </w:r>
            <w:proofErr w:type="spellEnd"/>
          </w:p>
        </w:tc>
      </w:tr>
      <w:tr w:rsidR="008425B9" w14:paraId="5A1F727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46E96C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anytime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19C741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elk moment</w:t>
            </w:r>
          </w:p>
        </w:tc>
      </w:tr>
      <w:tr w:rsidR="008425B9" w14:paraId="1A2E678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377620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appear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5F95B40" w14:textId="7655850A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verschijnen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blijken</w:t>
            </w:r>
            <w:bookmarkStart w:id="0" w:name="_GoBack"/>
            <w:bookmarkEnd w:id="0"/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lijken</w:t>
            </w:r>
            <w:proofErr w:type="spellEnd"/>
          </w:p>
        </w:tc>
      </w:tr>
      <w:tr w:rsidR="008425B9" w14:paraId="1A55F18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145EE7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apple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2D96DC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appel</w:t>
            </w:r>
            <w:proofErr w:type="spellEnd"/>
          </w:p>
        </w:tc>
      </w:tr>
      <w:tr w:rsidR="008425B9" w14:paraId="0628BAF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E203CF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are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5D0611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zijn</w:t>
            </w:r>
            <w:proofErr w:type="spellEnd"/>
          </w:p>
        </w:tc>
      </w:tr>
      <w:tr w:rsidR="008425B9" w14:paraId="6003CB9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39A78B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area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816DC0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gebied</w:t>
            </w:r>
            <w:proofErr w:type="spellEnd"/>
          </w:p>
        </w:tc>
      </w:tr>
      <w:tr w:rsidR="008425B9" w14:paraId="0542651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CA5370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arm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93D71C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arm</w:t>
            </w:r>
          </w:p>
        </w:tc>
      </w:tr>
      <w:tr w:rsidR="008425B9" w14:paraId="4BABE5C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F2BF02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army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3A7E93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leger</w:t>
            </w:r>
          </w:p>
        </w:tc>
      </w:tr>
      <w:tr w:rsidR="008425B9" w14:paraId="3B7A8F4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C9A357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around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301147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rond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(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om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)</w:t>
            </w:r>
          </w:p>
        </w:tc>
      </w:tr>
      <w:tr w:rsidR="008425B9" w14:paraId="143EBCD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7D6F77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lastRenderedPageBreak/>
              <w:t>arrive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CE0B9A5" w14:textId="393CB50C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aankomen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arriveren</w:t>
            </w:r>
            <w:proofErr w:type="spellEnd"/>
          </w:p>
        </w:tc>
      </w:tr>
      <w:tr w:rsidR="008425B9" w14:paraId="18B5974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5E066E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art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CD8154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kunst</w:t>
            </w:r>
            <w:proofErr w:type="spellEnd"/>
          </w:p>
        </w:tc>
      </w:tr>
      <w:tr w:rsidR="008425B9" w14:paraId="671BCB3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978EE5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as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F5B280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(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zo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)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als</w:t>
            </w:r>
            <w:proofErr w:type="spellEnd"/>
          </w:p>
        </w:tc>
      </w:tr>
      <w:tr w:rsidR="008425B9" w14:paraId="2D9DF28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04FF73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ask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6CAD01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vragen</w:t>
            </w:r>
            <w:proofErr w:type="spellEnd"/>
          </w:p>
        </w:tc>
      </w:tr>
      <w:tr w:rsidR="008425B9" w14:paraId="3A54F50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F6DD54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39C9D8C" w14:textId="1C6D324F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op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bij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in</w:t>
            </w:r>
            <w:proofErr w:type="spellEnd"/>
          </w:p>
        </w:tc>
      </w:tr>
      <w:tr w:rsidR="008425B9" w14:paraId="6747D72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847E57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attack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93B696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aanvallen</w:t>
            </w:r>
            <w:proofErr w:type="spellEnd"/>
          </w:p>
        </w:tc>
      </w:tr>
      <w:tr w:rsidR="008425B9" w14:paraId="2A728EC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A15F69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aunt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7A1EF9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tante</w:t>
            </w:r>
            <w:proofErr w:type="spellEnd"/>
          </w:p>
        </w:tc>
      </w:tr>
      <w:tr w:rsidR="008425B9" w14:paraId="452744E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7DBAD2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autumn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18F652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herfst</w:t>
            </w:r>
            <w:proofErr w:type="spellEnd"/>
          </w:p>
        </w:tc>
      </w:tr>
      <w:tr w:rsidR="008425B9" w14:paraId="3FD2947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E8C432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away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5F980E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weg</w:t>
            </w:r>
            <w:proofErr w:type="spellEnd"/>
          </w:p>
        </w:tc>
      </w:tr>
      <w:tr w:rsidR="00FC5FA9" w14:paraId="14AF3D12" w14:textId="77777777" w:rsidTr="008425B9">
        <w:tblPrEx>
          <w:tblBorders>
            <w:top w:val="none" w:sz="0" w:space="0" w:color="auto"/>
          </w:tblBorders>
        </w:tblPrEx>
        <w:tc>
          <w:tcPr>
            <w:tcW w:w="11448" w:type="dxa"/>
            <w:gridSpan w:val="2"/>
            <w:tcBorders>
              <w:top w:val="single" w:sz="8" w:space="0" w:color="6D6D6D"/>
              <w:bottom w:val="single" w:sz="8" w:space="0" w:color="6D6D6D"/>
            </w:tcBorders>
            <w:shd w:val="clear" w:color="auto" w:fill="C0F4DB"/>
            <w:vAlign w:val="center"/>
          </w:tcPr>
          <w:p w14:paraId="0C96EA82" w14:textId="77777777" w:rsidR="00FC5FA9" w:rsidRDefault="00FC5F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Grande" w:hAnsi="Lucida Grande" w:cs="Lucida Grande"/>
                <w:b/>
                <w:bCs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b/>
                <w:bCs/>
                <w:color w:val="262626"/>
                <w:sz w:val="40"/>
                <w:szCs w:val="40"/>
              </w:rPr>
              <w:t>B</w:t>
            </w:r>
          </w:p>
        </w:tc>
      </w:tr>
      <w:tr w:rsidR="008425B9" w14:paraId="5031809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1C685B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baby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804EE2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baby</w:t>
            </w:r>
          </w:p>
        </w:tc>
      </w:tr>
      <w:tr w:rsidR="008425B9" w14:paraId="1A64E35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61E4D8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back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3915B36" w14:textId="56AF820B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terug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achterkant</w:t>
            </w:r>
            <w:proofErr w:type="spellEnd"/>
          </w:p>
        </w:tc>
      </w:tr>
      <w:tr w:rsidR="008425B9" w14:paraId="1BFAC70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B712C7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bad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FC4624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slecht</w:t>
            </w:r>
            <w:proofErr w:type="spellEnd"/>
          </w:p>
        </w:tc>
      </w:tr>
      <w:tr w:rsidR="008425B9" w14:paraId="425027A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EB17EA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bag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A55A2B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tas</w:t>
            </w:r>
            <w:proofErr w:type="spellEnd"/>
          </w:p>
        </w:tc>
      </w:tr>
      <w:tr w:rsidR="008425B9" w14:paraId="68110AF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80E6ED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ball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CBFE06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bal</w:t>
            </w:r>
            <w:proofErr w:type="spellEnd"/>
          </w:p>
        </w:tc>
      </w:tr>
      <w:tr w:rsidR="008425B9" w14:paraId="37210C5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0DE721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bank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0CB6CF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bank (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voor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 xml:space="preserve"> geld)</w:t>
            </w:r>
          </w:p>
        </w:tc>
      </w:tr>
      <w:tr w:rsidR="008425B9" w14:paraId="26F4DC6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9E324B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base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A03984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basis</w:t>
            </w:r>
          </w:p>
        </w:tc>
      </w:tr>
      <w:tr w:rsidR="008425B9" w14:paraId="02361BF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AB8B07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basket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A55A20A" w14:textId="376574AA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mand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korf</w:t>
            </w:r>
            <w:proofErr w:type="spellEnd"/>
          </w:p>
        </w:tc>
      </w:tr>
      <w:tr w:rsidR="008425B9" w14:paraId="46937C4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0DAE33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bath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84C6A3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bad</w:t>
            </w:r>
          </w:p>
        </w:tc>
      </w:tr>
      <w:tr w:rsidR="008425B9" w14:paraId="13DDDCD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31451E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D9763D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zijn</w:t>
            </w:r>
            <w:proofErr w:type="spellEnd"/>
          </w:p>
        </w:tc>
      </w:tr>
      <w:tr w:rsidR="008425B9" w14:paraId="5161F0E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16CE9C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bean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A509B4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boon</w:t>
            </w:r>
          </w:p>
        </w:tc>
      </w:tr>
      <w:tr w:rsidR="008425B9" w14:paraId="52C26CE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56375E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bear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3B0052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beer</w:t>
            </w:r>
          </w:p>
        </w:tc>
      </w:tr>
      <w:tr w:rsidR="008425B9" w14:paraId="3008EED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7D8BB8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beautiful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09FDDB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mooi</w:t>
            </w:r>
            <w:proofErr w:type="spellEnd"/>
          </w:p>
        </w:tc>
      </w:tr>
      <w:tr w:rsidR="008425B9" w14:paraId="1E6405E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1BEE37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3299C7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bed</w:t>
            </w:r>
          </w:p>
        </w:tc>
      </w:tr>
      <w:tr w:rsidR="008425B9" w14:paraId="73BBB05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E42466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bedroom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F93CA1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slaapkamer</w:t>
            </w:r>
            <w:proofErr w:type="spellEnd"/>
          </w:p>
        </w:tc>
      </w:tr>
      <w:tr w:rsidR="008425B9" w14:paraId="463A035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268BBF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700D6B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bier</w:t>
            </w:r>
          </w:p>
        </w:tc>
      </w:tr>
      <w:tr w:rsidR="008425B9" w14:paraId="760C69C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A9F482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behave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B9F36F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gedragen</w:t>
            </w:r>
            <w:proofErr w:type="spellEnd"/>
          </w:p>
        </w:tc>
      </w:tr>
      <w:tr w:rsidR="008425B9" w14:paraId="08A8554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544205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before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19A547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voordat</w:t>
            </w:r>
            <w:proofErr w:type="spellEnd"/>
          </w:p>
        </w:tc>
      </w:tr>
      <w:tr w:rsidR="008425B9" w14:paraId="76B6AC4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CDBF65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begin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D85F28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beginnen</w:t>
            </w:r>
            <w:proofErr w:type="spellEnd"/>
          </w:p>
        </w:tc>
      </w:tr>
      <w:tr w:rsidR="008425B9" w14:paraId="52EEBB3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8FB8A8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behind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4FDAD5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achter</w:t>
            </w:r>
            <w:proofErr w:type="spellEnd"/>
          </w:p>
        </w:tc>
      </w:tr>
      <w:tr w:rsidR="008425B9" w14:paraId="2FAB71B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B910F1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bell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6FBA9B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bel</w:t>
            </w:r>
            <w:proofErr w:type="spellEnd"/>
          </w:p>
        </w:tc>
      </w:tr>
      <w:tr w:rsidR="008425B9" w14:paraId="3294A70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F36E41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below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7D8C89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onder</w:t>
            </w:r>
            <w:proofErr w:type="spellEnd"/>
          </w:p>
        </w:tc>
      </w:tr>
      <w:tr w:rsidR="008425B9" w14:paraId="3F543F2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BD833F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besides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04DAF8C" w14:textId="1776BC69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behalve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trouwens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bovendien</w:t>
            </w:r>
            <w:proofErr w:type="spellEnd"/>
          </w:p>
        </w:tc>
      </w:tr>
      <w:tr w:rsidR="008425B9" w14:paraId="6A42839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E07F5A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best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26866F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beste</w:t>
            </w:r>
            <w:proofErr w:type="spellEnd"/>
          </w:p>
        </w:tc>
      </w:tr>
      <w:tr w:rsidR="008425B9" w14:paraId="51190C0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4BE453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better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2722C4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beter</w:t>
            </w:r>
            <w:proofErr w:type="spellEnd"/>
          </w:p>
        </w:tc>
      </w:tr>
      <w:tr w:rsidR="008425B9" w14:paraId="521AD31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8EEAAB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between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718810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tussen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 xml:space="preserve"> (twee 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dingen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)</w:t>
            </w:r>
          </w:p>
        </w:tc>
      </w:tr>
      <w:tr w:rsidR="008425B9" w14:paraId="2FB7671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A21FD1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big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4F82BD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groot</w:t>
            </w:r>
            <w:proofErr w:type="spellEnd"/>
          </w:p>
        </w:tc>
      </w:tr>
      <w:tr w:rsidR="008425B9" w14:paraId="001F5D4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9FAEB3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bird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A1DB11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vogel</w:t>
            </w:r>
            <w:proofErr w:type="spellEnd"/>
          </w:p>
        </w:tc>
      </w:tr>
      <w:tr w:rsidR="008425B9" w14:paraId="5435B5C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E494C4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birth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D00D69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geboorte</w:t>
            </w:r>
            <w:proofErr w:type="spellEnd"/>
          </w:p>
        </w:tc>
      </w:tr>
      <w:tr w:rsidR="008425B9" w14:paraId="22BF497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B8A5E7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birthday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657D62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verjaardag</w:t>
            </w:r>
            <w:proofErr w:type="spellEnd"/>
          </w:p>
        </w:tc>
      </w:tr>
      <w:tr w:rsidR="008425B9" w14:paraId="4C1F5D4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F7350F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bit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5F53C8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beetje</w:t>
            </w:r>
            <w:proofErr w:type="spellEnd"/>
          </w:p>
        </w:tc>
      </w:tr>
      <w:tr w:rsidR="008425B9" w14:paraId="0D4D0BF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A4B72D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bite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B82A05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bijten</w:t>
            </w:r>
            <w:proofErr w:type="spellEnd"/>
          </w:p>
        </w:tc>
      </w:tr>
      <w:tr w:rsidR="008425B9" w14:paraId="2CBB8F1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FD0893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black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E2E2E8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zwart</w:t>
            </w:r>
            <w:proofErr w:type="spellEnd"/>
          </w:p>
        </w:tc>
      </w:tr>
      <w:tr w:rsidR="008425B9" w14:paraId="74BCC03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26D38F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bleed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32F9D9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bloeden</w:t>
            </w:r>
            <w:proofErr w:type="spellEnd"/>
          </w:p>
        </w:tc>
      </w:tr>
      <w:tr w:rsidR="008425B9" w14:paraId="73BF5CE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82686C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block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90C30F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blokkeren</w:t>
            </w:r>
            <w:proofErr w:type="spellEnd"/>
          </w:p>
        </w:tc>
      </w:tr>
      <w:tr w:rsidR="008425B9" w14:paraId="78F8E8E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F5CF13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blood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B9E0A2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bloed</w:t>
            </w:r>
            <w:proofErr w:type="spellEnd"/>
          </w:p>
        </w:tc>
      </w:tr>
      <w:tr w:rsidR="008425B9" w14:paraId="0030A63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00B419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blow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ADFA10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blazen</w:t>
            </w:r>
            <w:proofErr w:type="spellEnd"/>
          </w:p>
        </w:tc>
      </w:tr>
      <w:tr w:rsidR="008425B9" w14:paraId="4CEB030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5646C7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blue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8A1A95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blauw</w:t>
            </w:r>
            <w:proofErr w:type="spellEnd"/>
          </w:p>
        </w:tc>
      </w:tr>
      <w:tr w:rsidR="008425B9" w14:paraId="0193CEC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EDF8D1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board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1338C2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boord</w:t>
            </w:r>
            <w:proofErr w:type="spellEnd"/>
          </w:p>
        </w:tc>
      </w:tr>
      <w:tr w:rsidR="008425B9" w14:paraId="2FEC17A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E70FE7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boat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FDDED7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boot</w:t>
            </w:r>
          </w:p>
        </w:tc>
      </w:tr>
      <w:tr w:rsidR="008425B9" w14:paraId="604A485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F5552D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body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757D9C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lichaam</w:t>
            </w:r>
            <w:proofErr w:type="spellEnd"/>
          </w:p>
        </w:tc>
      </w:tr>
      <w:tr w:rsidR="008425B9" w14:paraId="2F94D79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CC5E90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boil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F8A8172" w14:textId="096B0CBC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koken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borrelen</w:t>
            </w:r>
            <w:proofErr w:type="spellEnd"/>
          </w:p>
        </w:tc>
      </w:tr>
      <w:tr w:rsidR="008425B9" w14:paraId="37CB236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C1EB7E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bone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1821E2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bot</w:t>
            </w:r>
          </w:p>
        </w:tc>
      </w:tr>
      <w:tr w:rsidR="008425B9" w14:paraId="51B7482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71A9FA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book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36AC29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boek</w:t>
            </w:r>
            <w:proofErr w:type="spellEnd"/>
          </w:p>
        </w:tc>
      </w:tr>
      <w:tr w:rsidR="008425B9" w14:paraId="0120904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F572C2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border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E467C6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grens</w:t>
            </w:r>
            <w:proofErr w:type="spellEnd"/>
          </w:p>
        </w:tc>
      </w:tr>
      <w:tr w:rsidR="008425B9" w14:paraId="5D0095C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94AF6F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born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BF1240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geboren</w:t>
            </w:r>
            <w:proofErr w:type="spellEnd"/>
          </w:p>
        </w:tc>
      </w:tr>
      <w:tr w:rsidR="008425B9" w14:paraId="51D1742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A7F070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borrow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63E5F0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lenen</w:t>
            </w:r>
            <w:proofErr w:type="spellEnd"/>
          </w:p>
        </w:tc>
      </w:tr>
      <w:tr w:rsidR="008425B9" w14:paraId="00DB966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B60D9F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both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D960F7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beide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(n)</w:t>
            </w:r>
          </w:p>
        </w:tc>
      </w:tr>
      <w:tr w:rsidR="008425B9" w14:paraId="2C8C716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325CF5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bottle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C9072A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fles</w:t>
            </w:r>
            <w:proofErr w:type="spellEnd"/>
          </w:p>
        </w:tc>
      </w:tr>
      <w:tr w:rsidR="008425B9" w14:paraId="749E6EA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2E6AAF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bottom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639DB4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bodem</w:t>
            </w:r>
            <w:proofErr w:type="spellEnd"/>
          </w:p>
        </w:tc>
      </w:tr>
      <w:tr w:rsidR="008425B9" w14:paraId="729793C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D074B5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bowl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BE31B35" w14:textId="6B144BF4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schaal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kom</w:t>
            </w:r>
            <w:proofErr w:type="spellEnd"/>
          </w:p>
        </w:tc>
      </w:tr>
      <w:tr w:rsidR="008425B9" w14:paraId="10496CC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C0DE74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box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C6D830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doos</w:t>
            </w:r>
            <w:proofErr w:type="spellEnd"/>
          </w:p>
        </w:tc>
      </w:tr>
      <w:tr w:rsidR="008425B9" w14:paraId="3F4C0A4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BDEED3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boy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23FA93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jongen</w:t>
            </w:r>
            <w:proofErr w:type="spellEnd"/>
          </w:p>
        </w:tc>
      </w:tr>
      <w:tr w:rsidR="008425B9" w14:paraId="18103A8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33361C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branch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53B895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tak</w:t>
            </w:r>
            <w:proofErr w:type="spellEnd"/>
          </w:p>
        </w:tc>
      </w:tr>
      <w:tr w:rsidR="008425B9" w14:paraId="19BFFC5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1A20CC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brave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0D22AC8" w14:textId="57B7876D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dapper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moedig</w:t>
            </w:r>
            <w:proofErr w:type="spellEnd"/>
          </w:p>
        </w:tc>
      </w:tr>
      <w:tr w:rsidR="008425B9" w14:paraId="1B5A350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541877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bread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DF6424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brood</w:t>
            </w:r>
          </w:p>
        </w:tc>
      </w:tr>
      <w:tr w:rsidR="008425B9" w14:paraId="76C78C6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EB20CA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break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F9CA08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pauze</w:t>
            </w:r>
            <w:proofErr w:type="spellEnd"/>
          </w:p>
        </w:tc>
      </w:tr>
      <w:tr w:rsidR="008425B9" w14:paraId="03DB809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061FCB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breakfast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A290CC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ontbijt</w:t>
            </w:r>
            <w:proofErr w:type="spellEnd"/>
          </w:p>
        </w:tc>
      </w:tr>
      <w:tr w:rsidR="008425B9" w14:paraId="4D97357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6E0DBF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breathe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B63C55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ademen</w:t>
            </w:r>
            <w:proofErr w:type="spellEnd"/>
          </w:p>
        </w:tc>
      </w:tr>
      <w:tr w:rsidR="008425B9" w14:paraId="66F39C2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CEABDF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bridge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485AAB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brug</w:t>
            </w:r>
            <w:proofErr w:type="spellEnd"/>
          </w:p>
        </w:tc>
      </w:tr>
      <w:tr w:rsidR="008425B9" w14:paraId="5628954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ABA644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brother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BA6B98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broer</w:t>
            </w:r>
            <w:proofErr w:type="spellEnd"/>
          </w:p>
        </w:tc>
      </w:tr>
      <w:tr w:rsidR="008425B9" w14:paraId="71D8691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DF2F2A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brown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C54875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bruin</w:t>
            </w:r>
          </w:p>
        </w:tc>
      </w:tr>
      <w:tr w:rsidR="008425B9" w14:paraId="7B110AA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643C34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brush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0A7A927" w14:textId="61E2BBEF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borstel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kwast</w:t>
            </w:r>
            <w:proofErr w:type="spellEnd"/>
          </w:p>
        </w:tc>
      </w:tr>
      <w:tr w:rsidR="008425B9" w14:paraId="05F56D0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7D22EB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build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557D79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bouwen</w:t>
            </w:r>
            <w:proofErr w:type="spellEnd"/>
          </w:p>
        </w:tc>
      </w:tr>
      <w:tr w:rsidR="008425B9" w14:paraId="517AE55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3657F5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burn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7D2EA7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branden</w:t>
            </w:r>
            <w:proofErr w:type="spellEnd"/>
          </w:p>
        </w:tc>
      </w:tr>
      <w:tr w:rsidR="008425B9" w14:paraId="4A1AA33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2BC7D2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business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41A9032" w14:textId="7B20A989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bedrijf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zaak</w:t>
            </w:r>
            <w:proofErr w:type="spellEnd"/>
          </w:p>
        </w:tc>
      </w:tr>
      <w:tr w:rsidR="008425B9" w14:paraId="4DB23EB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AF4084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bus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EEFB9A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bus</w:t>
            </w:r>
          </w:p>
        </w:tc>
      </w:tr>
      <w:tr w:rsidR="008425B9" w14:paraId="51D5F08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A1CE6D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busy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1D0C9A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druk</w:t>
            </w:r>
            <w:proofErr w:type="spellEnd"/>
          </w:p>
        </w:tc>
      </w:tr>
      <w:tr w:rsidR="008425B9" w14:paraId="6F35D9C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77A30F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but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5B5EC4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maar</w:t>
            </w:r>
          </w:p>
        </w:tc>
      </w:tr>
      <w:tr w:rsidR="008425B9" w14:paraId="7D87185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FF152E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buy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8075CF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kopen</w:t>
            </w:r>
            <w:proofErr w:type="spellEnd"/>
          </w:p>
        </w:tc>
      </w:tr>
      <w:tr w:rsidR="008425B9" w14:paraId="3D632AD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2BED2C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DA8BCE3" w14:textId="50AE7FF6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bij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door</w:t>
            </w:r>
            <w:proofErr w:type="spellEnd"/>
          </w:p>
        </w:tc>
      </w:tr>
      <w:tr w:rsidR="00FC5FA9" w14:paraId="590B3F59" w14:textId="77777777" w:rsidTr="008425B9">
        <w:tblPrEx>
          <w:tblBorders>
            <w:top w:val="none" w:sz="0" w:space="0" w:color="auto"/>
          </w:tblBorders>
        </w:tblPrEx>
        <w:tc>
          <w:tcPr>
            <w:tcW w:w="11448" w:type="dxa"/>
            <w:gridSpan w:val="2"/>
            <w:tcBorders>
              <w:top w:val="single" w:sz="8" w:space="0" w:color="6D6D6D"/>
              <w:bottom w:val="single" w:sz="8" w:space="0" w:color="6D6D6D"/>
            </w:tcBorders>
            <w:shd w:val="clear" w:color="auto" w:fill="C0F4DB"/>
            <w:vAlign w:val="center"/>
          </w:tcPr>
          <w:p w14:paraId="206EE31B" w14:textId="77777777" w:rsidR="00FC5FA9" w:rsidRDefault="00FC5F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Grande" w:hAnsi="Lucida Grande" w:cs="Lucida Grande"/>
                <w:b/>
                <w:bCs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b/>
                <w:bCs/>
                <w:color w:val="262626"/>
                <w:sz w:val="40"/>
                <w:szCs w:val="40"/>
              </w:rPr>
              <w:t>C</w:t>
            </w:r>
          </w:p>
        </w:tc>
      </w:tr>
      <w:tr w:rsidR="008425B9" w14:paraId="0F0B3B9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F8A308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cake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3751DF7" w14:textId="49A0259C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cake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taart</w:t>
            </w:r>
            <w:proofErr w:type="spellEnd"/>
          </w:p>
        </w:tc>
      </w:tr>
      <w:tr w:rsidR="008425B9" w14:paraId="06C2781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CF8CAF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call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F8E7244" w14:textId="7C107C7A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noemen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roepen</w:t>
            </w:r>
            <w:proofErr w:type="spellEnd"/>
          </w:p>
        </w:tc>
      </w:tr>
      <w:tr w:rsidR="008425B9" w14:paraId="1099D3D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D84E41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can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E2F1DE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kunnen</w:t>
            </w:r>
            <w:proofErr w:type="spellEnd"/>
          </w:p>
        </w:tc>
      </w:tr>
      <w:tr w:rsidR="008425B9" w14:paraId="3C87A12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860EB8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candle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938364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kaars</w:t>
            </w:r>
            <w:proofErr w:type="spellEnd"/>
          </w:p>
        </w:tc>
      </w:tr>
      <w:tr w:rsidR="008425B9" w14:paraId="66239F1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A3E411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cap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152F23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pet</w:t>
            </w:r>
          </w:p>
        </w:tc>
      </w:tr>
      <w:tr w:rsidR="008425B9" w14:paraId="12CBBA9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F9B378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car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0AD48B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auto</w:t>
            </w:r>
          </w:p>
        </w:tc>
      </w:tr>
      <w:tr w:rsidR="008425B9" w14:paraId="071C9DC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CC24DC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card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52FD57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kaart</w:t>
            </w:r>
            <w:proofErr w:type="spellEnd"/>
          </w:p>
        </w:tc>
      </w:tr>
      <w:tr w:rsidR="008425B9" w14:paraId="5DE2AEA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FDD497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care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75974CE" w14:textId="2FA62D4B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zorg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zorgen</w:t>
            </w:r>
            <w:proofErr w:type="spellEnd"/>
          </w:p>
        </w:tc>
      </w:tr>
      <w:tr w:rsidR="008425B9" w14:paraId="7D91567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C53B9E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careful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31090D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voorzichtig</w:t>
            </w:r>
            <w:proofErr w:type="spellEnd"/>
          </w:p>
        </w:tc>
      </w:tr>
      <w:tr w:rsidR="008425B9" w14:paraId="7866262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BAF865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careless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7C2D4B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zorgeloos</w:t>
            </w:r>
            <w:proofErr w:type="spellEnd"/>
          </w:p>
        </w:tc>
      </w:tr>
      <w:tr w:rsidR="008425B9" w14:paraId="4091187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1D355B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carry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38BADA3" w14:textId="2D9A1F75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dragen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vervoeren</w:t>
            </w:r>
            <w:proofErr w:type="spellEnd"/>
          </w:p>
        </w:tc>
      </w:tr>
      <w:tr w:rsidR="008425B9" w14:paraId="7EED23D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9654ED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case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E8DBF34" w14:textId="2BD1FDF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geval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zaak</w:t>
            </w:r>
            <w:proofErr w:type="spellEnd"/>
          </w:p>
        </w:tc>
      </w:tr>
      <w:tr w:rsidR="008425B9" w14:paraId="76C5D62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A84521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cat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14ECAC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kat</w:t>
            </w:r>
            <w:proofErr w:type="spellEnd"/>
          </w:p>
        </w:tc>
      </w:tr>
      <w:tr w:rsidR="008425B9" w14:paraId="0170EAA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EB5C0A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catch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DABC35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vangen</w:t>
            </w:r>
            <w:proofErr w:type="spellEnd"/>
          </w:p>
        </w:tc>
      </w:tr>
      <w:tr w:rsidR="008425B9" w14:paraId="0164390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3E77FB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central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31B179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centraal</w:t>
            </w:r>
            <w:proofErr w:type="spellEnd"/>
          </w:p>
        </w:tc>
      </w:tr>
      <w:tr w:rsidR="008425B9" w14:paraId="2D7B6BA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CEC4DC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century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06FD64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eeuw</w:t>
            </w:r>
            <w:proofErr w:type="spellEnd"/>
          </w:p>
        </w:tc>
      </w:tr>
      <w:tr w:rsidR="008425B9" w14:paraId="433142F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2DCEE8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certain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0B7B89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zeker</w:t>
            </w:r>
            <w:proofErr w:type="spellEnd"/>
          </w:p>
        </w:tc>
      </w:tr>
      <w:tr w:rsidR="008425B9" w14:paraId="7ADB1E7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3E2A37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chair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8A7079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stoel</w:t>
            </w:r>
            <w:proofErr w:type="spellEnd"/>
          </w:p>
        </w:tc>
      </w:tr>
      <w:tr w:rsidR="008425B9" w14:paraId="264BFB1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32DC48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chance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DD9598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kans</w:t>
            </w:r>
            <w:proofErr w:type="spellEnd"/>
          </w:p>
        </w:tc>
      </w:tr>
      <w:tr w:rsidR="008425B9" w14:paraId="17C6812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BEB740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change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2CFC50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veranderen</w:t>
            </w:r>
            <w:proofErr w:type="spellEnd"/>
          </w:p>
        </w:tc>
      </w:tr>
      <w:tr w:rsidR="008425B9" w14:paraId="04D8DAE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5546B7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chase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2AB689C" w14:textId="15914265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jacht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achtervolging</w:t>
            </w:r>
            <w:proofErr w:type="spellEnd"/>
          </w:p>
        </w:tc>
      </w:tr>
      <w:tr w:rsidR="008425B9" w14:paraId="611A013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E5191A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cheap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A4E838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goedkoop</w:t>
            </w:r>
            <w:proofErr w:type="spellEnd"/>
          </w:p>
        </w:tc>
      </w:tr>
      <w:tr w:rsidR="008425B9" w14:paraId="6CD78FA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DAD91A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cheese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6BA1C2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kaas</w:t>
            </w:r>
            <w:proofErr w:type="spellEnd"/>
          </w:p>
        </w:tc>
      </w:tr>
      <w:tr w:rsidR="008425B9" w14:paraId="7344D24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4AF31C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chicken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015114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kip</w:t>
            </w:r>
          </w:p>
        </w:tc>
      </w:tr>
      <w:tr w:rsidR="008425B9" w14:paraId="480DBBE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243761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child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116F04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kind</w:t>
            </w:r>
          </w:p>
        </w:tc>
      </w:tr>
      <w:tr w:rsidR="008425B9" w14:paraId="52D73B2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1EE3F0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children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BF576B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kinderen</w:t>
            </w:r>
            <w:proofErr w:type="spellEnd"/>
          </w:p>
        </w:tc>
      </w:tr>
      <w:tr w:rsidR="008425B9" w14:paraId="00AD0A3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604C1E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chocolate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F905F8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chocola</w:t>
            </w:r>
            <w:proofErr w:type="spellEnd"/>
          </w:p>
        </w:tc>
      </w:tr>
      <w:tr w:rsidR="008425B9" w14:paraId="62CB5F1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96CDF5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choice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0C0781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keus</w:t>
            </w:r>
            <w:proofErr w:type="spellEnd"/>
          </w:p>
        </w:tc>
      </w:tr>
      <w:tr w:rsidR="008425B9" w14:paraId="5891C06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F0B999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choose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B0FCF5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kiezen</w:t>
            </w:r>
            <w:proofErr w:type="spellEnd"/>
          </w:p>
        </w:tc>
      </w:tr>
      <w:tr w:rsidR="008425B9" w14:paraId="2E957CF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A8FF9A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circle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0685BC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cirkel</w:t>
            </w:r>
            <w:proofErr w:type="spellEnd"/>
          </w:p>
        </w:tc>
      </w:tr>
      <w:tr w:rsidR="008425B9" w14:paraId="5CE66AF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7E7045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city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49F435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stad</w:t>
            </w:r>
            <w:proofErr w:type="spellEnd"/>
          </w:p>
        </w:tc>
      </w:tr>
      <w:tr w:rsidR="008425B9" w14:paraId="23E0EE5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EA27F3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class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AF63F2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klas</w:t>
            </w:r>
            <w:proofErr w:type="spellEnd"/>
          </w:p>
        </w:tc>
      </w:tr>
      <w:tr w:rsidR="008425B9" w14:paraId="07ABF1B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7255F0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clever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FBB189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knap</w:t>
            </w:r>
          </w:p>
        </w:tc>
      </w:tr>
      <w:tr w:rsidR="008425B9" w14:paraId="33B0DDE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A63BEA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clean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F971FE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schoon</w:t>
            </w:r>
            <w:proofErr w:type="spellEnd"/>
          </w:p>
        </w:tc>
      </w:tr>
      <w:tr w:rsidR="008425B9" w14:paraId="38D2E55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33EBF9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clear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948CC5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duidelijk</w:t>
            </w:r>
            <w:proofErr w:type="spellEnd"/>
          </w:p>
        </w:tc>
      </w:tr>
      <w:tr w:rsidR="008425B9" w14:paraId="7380BD6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DB5110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climb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659F10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klimmen</w:t>
            </w:r>
            <w:proofErr w:type="spellEnd"/>
          </w:p>
        </w:tc>
      </w:tr>
      <w:tr w:rsidR="008425B9" w14:paraId="4C68DE9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CEF489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clock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2C00AB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klok</w:t>
            </w:r>
            <w:proofErr w:type="spellEnd"/>
          </w:p>
        </w:tc>
      </w:tr>
      <w:tr w:rsidR="008425B9" w14:paraId="0AB173A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E30DA8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cloth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33BDD9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doek</w:t>
            </w:r>
            <w:proofErr w:type="spellEnd"/>
          </w:p>
        </w:tc>
      </w:tr>
      <w:tr w:rsidR="008425B9" w14:paraId="0829BA2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4ADA5A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clothes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4B9D4E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kleding</w:t>
            </w:r>
            <w:proofErr w:type="spellEnd"/>
          </w:p>
        </w:tc>
      </w:tr>
      <w:tr w:rsidR="008425B9" w14:paraId="3BE32F4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3D8076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cloud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1A1811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wolk</w:t>
            </w:r>
            <w:proofErr w:type="spellEnd"/>
          </w:p>
        </w:tc>
      </w:tr>
      <w:tr w:rsidR="008425B9" w14:paraId="0EBCFED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59A307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cloudy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741B4A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bewolkt</w:t>
            </w:r>
            <w:proofErr w:type="spellEnd"/>
          </w:p>
        </w:tc>
      </w:tr>
      <w:tr w:rsidR="008425B9" w14:paraId="4EE54A6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389DF4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close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B470706" w14:textId="02F119D2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dichtbij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sluiten</w:t>
            </w:r>
            <w:proofErr w:type="spellEnd"/>
          </w:p>
        </w:tc>
      </w:tr>
      <w:tr w:rsidR="008425B9" w14:paraId="7A00191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D64D18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coffee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FC6D5A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koffie</w:t>
            </w:r>
            <w:proofErr w:type="spellEnd"/>
          </w:p>
        </w:tc>
      </w:tr>
      <w:tr w:rsidR="008425B9" w14:paraId="4A214A7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0CED5D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coat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9EDFD7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jas</w:t>
            </w:r>
            <w:proofErr w:type="spellEnd"/>
          </w:p>
        </w:tc>
      </w:tr>
      <w:tr w:rsidR="008425B9" w14:paraId="5DA4B1F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A31C23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coin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1F3B64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munt</w:t>
            </w:r>
          </w:p>
        </w:tc>
      </w:tr>
      <w:tr w:rsidR="008425B9" w14:paraId="7956322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24C00F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cold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8CE9C7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koud</w:t>
            </w:r>
            <w:proofErr w:type="spellEnd"/>
          </w:p>
        </w:tc>
      </w:tr>
      <w:tr w:rsidR="008425B9" w14:paraId="48AE690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AD03FE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collect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230E42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verzamelen</w:t>
            </w:r>
            <w:proofErr w:type="spellEnd"/>
          </w:p>
        </w:tc>
      </w:tr>
      <w:tr w:rsidR="008425B9" w14:paraId="6725B00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600848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colour</w:t>
            </w:r>
            <w:proofErr w:type="spellEnd"/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CE98F2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kleur</w:t>
            </w:r>
            <w:proofErr w:type="spellEnd"/>
          </w:p>
        </w:tc>
      </w:tr>
      <w:tr w:rsidR="008425B9" w14:paraId="404B127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BDE9C6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comb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622636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kam</w:t>
            </w:r>
            <w:proofErr w:type="spellEnd"/>
          </w:p>
        </w:tc>
      </w:tr>
      <w:tr w:rsidR="008425B9" w14:paraId="53861C2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B0F7E9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comfortable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C779B1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aangenaam</w:t>
            </w:r>
            <w:proofErr w:type="spellEnd"/>
          </w:p>
        </w:tc>
      </w:tr>
      <w:tr w:rsidR="008425B9" w14:paraId="4745808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AF2A04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common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8FB2EF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algemeen</w:t>
            </w:r>
            <w:proofErr w:type="spellEnd"/>
          </w:p>
        </w:tc>
      </w:tr>
      <w:tr w:rsidR="008425B9" w14:paraId="497199F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060FA8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compare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379244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vergelijken</w:t>
            </w:r>
            <w:proofErr w:type="spellEnd"/>
          </w:p>
        </w:tc>
      </w:tr>
      <w:tr w:rsidR="008425B9" w14:paraId="0DC86A4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62BD72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come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AEA68E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komen</w:t>
            </w:r>
            <w:proofErr w:type="spellEnd"/>
          </w:p>
        </w:tc>
      </w:tr>
      <w:tr w:rsidR="008425B9" w14:paraId="2BAD9C1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CA1C3F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complete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4E8A278" w14:textId="7D59A7E1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compleet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voltooien</w:t>
            </w:r>
            <w:proofErr w:type="spellEnd"/>
          </w:p>
        </w:tc>
      </w:tr>
      <w:tr w:rsidR="008425B9" w14:paraId="5B348C7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E4A685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computer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792863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computer</w:t>
            </w:r>
          </w:p>
        </w:tc>
      </w:tr>
      <w:tr w:rsidR="008425B9" w14:paraId="1C14B23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9FD241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condition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F5F74E7" w14:textId="2CC6FE8A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voorwaarde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toestand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conditie</w:t>
            </w:r>
            <w:proofErr w:type="spellEnd"/>
          </w:p>
        </w:tc>
      </w:tr>
      <w:tr w:rsidR="008425B9" w14:paraId="5297D33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1068C5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continue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343296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doorgaan</w:t>
            </w:r>
            <w:proofErr w:type="spellEnd"/>
          </w:p>
        </w:tc>
      </w:tr>
      <w:tr w:rsidR="008425B9" w14:paraId="687F0C8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58EE8C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control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6850789" w14:textId="3636822A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beheersen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controle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toezicht</w:t>
            </w:r>
            <w:proofErr w:type="spellEnd"/>
          </w:p>
        </w:tc>
      </w:tr>
      <w:tr w:rsidR="008425B9" w14:paraId="49599AE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D10775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cook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BBE94A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koken</w:t>
            </w:r>
            <w:proofErr w:type="spellEnd"/>
          </w:p>
        </w:tc>
      </w:tr>
      <w:tr w:rsidR="008425B9" w14:paraId="5670E82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D98F17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cool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F73BEF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koel</w:t>
            </w:r>
            <w:proofErr w:type="spellEnd"/>
          </w:p>
        </w:tc>
      </w:tr>
      <w:tr w:rsidR="008425B9" w14:paraId="3067A52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4883B9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copper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963455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koper</w:t>
            </w:r>
            <w:proofErr w:type="spellEnd"/>
          </w:p>
        </w:tc>
      </w:tr>
      <w:tr w:rsidR="008425B9" w14:paraId="2FC09B4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33853E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corn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2F8040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graan</w:t>
            </w:r>
            <w:proofErr w:type="spellEnd"/>
          </w:p>
        </w:tc>
      </w:tr>
      <w:tr w:rsidR="008425B9" w14:paraId="649B37B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B12A98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corner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5FE374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hoek</w:t>
            </w:r>
            <w:proofErr w:type="spellEnd"/>
          </w:p>
        </w:tc>
      </w:tr>
      <w:tr w:rsidR="008425B9" w14:paraId="20D3D72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1B6608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correct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CA1A8C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juist</w:t>
            </w:r>
            <w:proofErr w:type="spellEnd"/>
          </w:p>
        </w:tc>
      </w:tr>
      <w:tr w:rsidR="008425B9" w14:paraId="38FD6A4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9F26B6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cost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40F460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kosten</w:t>
            </w:r>
            <w:proofErr w:type="spellEnd"/>
          </w:p>
        </w:tc>
      </w:tr>
      <w:tr w:rsidR="008425B9" w14:paraId="0A94B82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CE4194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contain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5AAF56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bevatten</w:t>
            </w:r>
            <w:proofErr w:type="spellEnd"/>
          </w:p>
        </w:tc>
      </w:tr>
      <w:tr w:rsidR="008425B9" w14:paraId="5A36537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66953D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count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1C1FDE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tellen</w:t>
            </w:r>
            <w:proofErr w:type="spellEnd"/>
          </w:p>
        </w:tc>
      </w:tr>
      <w:tr w:rsidR="008425B9" w14:paraId="24F73B8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12DFB0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country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C04888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land</w:t>
            </w:r>
          </w:p>
        </w:tc>
      </w:tr>
      <w:tr w:rsidR="008425B9" w14:paraId="6D313FD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BB272C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course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7E9BE2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cursus</w:t>
            </w:r>
            <w:proofErr w:type="spellEnd"/>
          </w:p>
        </w:tc>
      </w:tr>
      <w:tr w:rsidR="008425B9" w14:paraId="24FF432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56B6BE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cover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5186C4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dekken</w:t>
            </w:r>
            <w:proofErr w:type="spellEnd"/>
          </w:p>
        </w:tc>
      </w:tr>
      <w:tr w:rsidR="008425B9" w14:paraId="4CB64FD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FBF003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crash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D77EC7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verongelukken</w:t>
            </w:r>
            <w:proofErr w:type="spellEnd"/>
          </w:p>
        </w:tc>
      </w:tr>
      <w:tr w:rsidR="008425B9" w14:paraId="066E248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921CC1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cross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09E5D4C" w14:textId="14ED17E5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kruis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kruisen</w:t>
            </w:r>
            <w:proofErr w:type="spellEnd"/>
          </w:p>
        </w:tc>
      </w:tr>
      <w:tr w:rsidR="008425B9" w14:paraId="4AAFD52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A7AE79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cry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813625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huilen</w:t>
            </w:r>
            <w:proofErr w:type="spellEnd"/>
          </w:p>
        </w:tc>
      </w:tr>
      <w:tr w:rsidR="008425B9" w14:paraId="7B0F176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691328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cup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B4D2EF4" w14:textId="1967989A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beker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kop</w:t>
            </w:r>
            <w:proofErr w:type="spellEnd"/>
          </w:p>
        </w:tc>
      </w:tr>
      <w:tr w:rsidR="008425B9" w14:paraId="092AED5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D02100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cupboard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32CCFC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kast</w:t>
            </w:r>
            <w:proofErr w:type="spellEnd"/>
          </w:p>
        </w:tc>
      </w:tr>
      <w:tr w:rsidR="008425B9" w14:paraId="386A28F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EDFEE5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cut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FC80B6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snijden</w:t>
            </w:r>
            <w:proofErr w:type="spellEnd"/>
          </w:p>
        </w:tc>
      </w:tr>
      <w:tr w:rsidR="00FC5FA9" w14:paraId="3CE7FC45" w14:textId="77777777" w:rsidTr="008425B9">
        <w:tblPrEx>
          <w:tblBorders>
            <w:top w:val="none" w:sz="0" w:space="0" w:color="auto"/>
          </w:tblBorders>
        </w:tblPrEx>
        <w:tc>
          <w:tcPr>
            <w:tcW w:w="11448" w:type="dxa"/>
            <w:gridSpan w:val="2"/>
            <w:tcBorders>
              <w:top w:val="single" w:sz="8" w:space="0" w:color="6D6D6D"/>
              <w:bottom w:val="single" w:sz="8" w:space="0" w:color="6D6D6D"/>
            </w:tcBorders>
            <w:shd w:val="clear" w:color="auto" w:fill="C0F4DB"/>
            <w:vAlign w:val="center"/>
          </w:tcPr>
          <w:p w14:paraId="5BB153C8" w14:textId="77777777" w:rsidR="00FC5FA9" w:rsidRDefault="00FC5F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Grande" w:hAnsi="Lucida Grande" w:cs="Lucida Grande"/>
                <w:b/>
                <w:bCs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b/>
                <w:bCs/>
                <w:color w:val="262626"/>
                <w:sz w:val="40"/>
                <w:szCs w:val="40"/>
              </w:rPr>
              <w:t>D</w:t>
            </w:r>
          </w:p>
        </w:tc>
      </w:tr>
      <w:tr w:rsidR="008425B9" w14:paraId="5354EA9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AC5AA0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dance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C18828A" w14:textId="1F7BFE25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dans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dansen</w:t>
            </w:r>
            <w:proofErr w:type="spellEnd"/>
          </w:p>
        </w:tc>
      </w:tr>
      <w:tr w:rsidR="008425B9" w14:paraId="2472C54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BB8391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dangerous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573BEF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gevaarlijk</w:t>
            </w:r>
            <w:proofErr w:type="spellEnd"/>
          </w:p>
        </w:tc>
      </w:tr>
      <w:tr w:rsidR="008425B9" w14:paraId="3D66602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206242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dark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0A6E33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donker</w:t>
            </w:r>
            <w:proofErr w:type="spellEnd"/>
          </w:p>
        </w:tc>
      </w:tr>
      <w:tr w:rsidR="008425B9" w14:paraId="76D7B2B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B84CA5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daughter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0520D5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dochter</w:t>
            </w:r>
            <w:proofErr w:type="spellEnd"/>
          </w:p>
        </w:tc>
      </w:tr>
      <w:tr w:rsidR="008425B9" w14:paraId="75B0EAE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BF072C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day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26FCA4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dag</w:t>
            </w:r>
          </w:p>
        </w:tc>
      </w:tr>
      <w:tr w:rsidR="008425B9" w14:paraId="682D8CE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F306E3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dead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0012D2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dood</w:t>
            </w:r>
            <w:proofErr w:type="spellEnd"/>
          </w:p>
        </w:tc>
      </w:tr>
      <w:tr w:rsidR="008425B9" w14:paraId="539FBD6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683570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decide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7AF857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beslissen</w:t>
            </w:r>
            <w:proofErr w:type="spellEnd"/>
          </w:p>
        </w:tc>
      </w:tr>
      <w:tr w:rsidR="008425B9" w14:paraId="67E2777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231375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decrease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523C25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afnemen</w:t>
            </w:r>
            <w:proofErr w:type="spellEnd"/>
          </w:p>
        </w:tc>
      </w:tr>
      <w:tr w:rsidR="008425B9" w14:paraId="51B7A08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60EDCF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deep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340A2F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diep</w:t>
            </w:r>
            <w:proofErr w:type="spellEnd"/>
          </w:p>
        </w:tc>
      </w:tr>
      <w:tr w:rsidR="008425B9" w14:paraId="696A2E5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C968F5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deer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70517A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hert</w:t>
            </w:r>
            <w:proofErr w:type="spellEnd"/>
          </w:p>
        </w:tc>
      </w:tr>
      <w:tr w:rsidR="008425B9" w14:paraId="0102564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980F8C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depend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3D3D79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afhangen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 xml:space="preserve"> van</w:t>
            </w:r>
          </w:p>
        </w:tc>
      </w:tr>
      <w:tr w:rsidR="008425B9" w14:paraId="33B2380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1B5CCB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desk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67C902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bureau</w:t>
            </w:r>
          </w:p>
        </w:tc>
      </w:tr>
      <w:tr w:rsidR="008425B9" w14:paraId="363732F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71B350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destroy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9CF713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vernietigen</w:t>
            </w:r>
            <w:proofErr w:type="spellEnd"/>
          </w:p>
        </w:tc>
      </w:tr>
      <w:tr w:rsidR="008425B9" w14:paraId="1A723A2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EABA58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develop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9F9AD1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ontwikkelen</w:t>
            </w:r>
            <w:proofErr w:type="spellEnd"/>
          </w:p>
        </w:tc>
      </w:tr>
      <w:tr w:rsidR="008425B9" w14:paraId="2324BE5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B2E9CA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die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63B7C8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doodgaan</w:t>
            </w:r>
            <w:proofErr w:type="spellEnd"/>
          </w:p>
        </w:tc>
      </w:tr>
      <w:tr w:rsidR="008425B9" w14:paraId="48DD756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3A759D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different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62E4A19" w14:textId="6E7713EA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anders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verschillend</w:t>
            </w:r>
            <w:proofErr w:type="spellEnd"/>
          </w:p>
        </w:tc>
      </w:tr>
      <w:tr w:rsidR="008425B9" w14:paraId="36FDD34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2ECCAF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difficult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133B04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moeilijk</w:t>
            </w:r>
            <w:proofErr w:type="spellEnd"/>
          </w:p>
        </w:tc>
      </w:tr>
      <w:tr w:rsidR="008425B9" w14:paraId="1AF45A4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29F3BF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dinner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1CB2FC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avondeten</w:t>
            </w:r>
            <w:proofErr w:type="spellEnd"/>
          </w:p>
        </w:tc>
      </w:tr>
      <w:tr w:rsidR="008425B9" w14:paraId="4A56403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B383B2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dirty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742D79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vies</w:t>
            </w:r>
          </w:p>
        </w:tc>
      </w:tr>
      <w:tr w:rsidR="008425B9" w14:paraId="32FB459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9EAF8F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discover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65EEEC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ontdekken</w:t>
            </w:r>
            <w:proofErr w:type="spellEnd"/>
          </w:p>
        </w:tc>
      </w:tr>
      <w:tr w:rsidR="008425B9" w14:paraId="59C5A65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CA8E6D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dish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6AD19D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gerecht</w:t>
            </w:r>
            <w:proofErr w:type="spellEnd"/>
          </w:p>
        </w:tc>
      </w:tr>
      <w:tr w:rsidR="008425B9" w14:paraId="75AEA70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E8A87B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direction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385F90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richting</w:t>
            </w:r>
            <w:proofErr w:type="spellEnd"/>
          </w:p>
        </w:tc>
      </w:tr>
      <w:tr w:rsidR="008425B9" w14:paraId="09415C5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84AA79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do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30B081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doen</w:t>
            </w:r>
            <w:proofErr w:type="spellEnd"/>
          </w:p>
        </w:tc>
      </w:tr>
      <w:tr w:rsidR="008425B9" w14:paraId="592F8C3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B7FC89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dog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03E82D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hond</w:t>
            </w:r>
            <w:proofErr w:type="spellEnd"/>
          </w:p>
        </w:tc>
      </w:tr>
      <w:tr w:rsidR="008425B9" w14:paraId="3FF2C9F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021EBD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door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061B89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deur</w:t>
            </w:r>
            <w:proofErr w:type="spellEnd"/>
          </w:p>
        </w:tc>
      </w:tr>
      <w:tr w:rsidR="008425B9" w14:paraId="2E5F0E3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03A545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double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8C3108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dubbel</w:t>
            </w:r>
            <w:proofErr w:type="spellEnd"/>
          </w:p>
        </w:tc>
      </w:tr>
      <w:tr w:rsidR="008425B9" w14:paraId="75F4689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FB0829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down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18F6A7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beneden</w:t>
            </w:r>
            <w:proofErr w:type="spellEnd"/>
          </w:p>
        </w:tc>
      </w:tr>
      <w:tr w:rsidR="008425B9" w14:paraId="41BFF32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C5D516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draw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307EA9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tekenen</w:t>
            </w:r>
            <w:proofErr w:type="spellEnd"/>
          </w:p>
        </w:tc>
      </w:tr>
      <w:tr w:rsidR="008425B9" w14:paraId="35570BC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BE01DD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dream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FE6D3C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dromen</w:t>
            </w:r>
            <w:proofErr w:type="spellEnd"/>
          </w:p>
        </w:tc>
      </w:tr>
      <w:tr w:rsidR="008425B9" w14:paraId="73102A3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76C8C2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dress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A4924A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zich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kleden</w:t>
            </w:r>
            <w:proofErr w:type="spellEnd"/>
          </w:p>
        </w:tc>
      </w:tr>
      <w:tr w:rsidR="008425B9" w14:paraId="6868136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E30F42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drink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71414A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drinken</w:t>
            </w:r>
            <w:proofErr w:type="spellEnd"/>
          </w:p>
        </w:tc>
      </w:tr>
      <w:tr w:rsidR="008425B9" w14:paraId="3E548F0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BBCD84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drive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6C27D7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autorijden</w:t>
            </w:r>
            <w:proofErr w:type="spellEnd"/>
          </w:p>
        </w:tc>
      </w:tr>
      <w:tr w:rsidR="008425B9" w14:paraId="64D745F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D00EED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drop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7D79761" w14:textId="6E990CBE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daling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afnemen</w:t>
            </w:r>
            <w:proofErr w:type="spellEnd"/>
          </w:p>
        </w:tc>
      </w:tr>
      <w:tr w:rsidR="008425B9" w14:paraId="6BA9F74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1A3295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dry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B767D1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drogen</w:t>
            </w:r>
            <w:proofErr w:type="spellEnd"/>
          </w:p>
        </w:tc>
      </w:tr>
      <w:tr w:rsidR="008425B9" w14:paraId="132F287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2805EC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duck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1C08EB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eend</w:t>
            </w:r>
            <w:proofErr w:type="spellEnd"/>
          </w:p>
        </w:tc>
      </w:tr>
      <w:tr w:rsidR="008425B9" w14:paraId="1E62B29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3313DD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dust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31E59A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stof</w:t>
            </w:r>
            <w:proofErr w:type="spellEnd"/>
          </w:p>
        </w:tc>
      </w:tr>
      <w:tr w:rsidR="008425B9" w14:paraId="5A92B98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B69160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duty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97FE57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plicht</w:t>
            </w:r>
            <w:proofErr w:type="spellEnd"/>
          </w:p>
        </w:tc>
      </w:tr>
      <w:tr w:rsidR="00FC5FA9" w14:paraId="00A12936" w14:textId="77777777" w:rsidTr="008425B9">
        <w:tblPrEx>
          <w:tblBorders>
            <w:top w:val="none" w:sz="0" w:space="0" w:color="auto"/>
          </w:tblBorders>
        </w:tblPrEx>
        <w:tc>
          <w:tcPr>
            <w:tcW w:w="11448" w:type="dxa"/>
            <w:gridSpan w:val="2"/>
            <w:tcBorders>
              <w:top w:val="single" w:sz="8" w:space="0" w:color="6D6D6D"/>
              <w:bottom w:val="single" w:sz="8" w:space="0" w:color="6D6D6D"/>
            </w:tcBorders>
            <w:shd w:val="clear" w:color="auto" w:fill="C0F4DB"/>
            <w:vAlign w:val="center"/>
          </w:tcPr>
          <w:p w14:paraId="49E566AF" w14:textId="77777777" w:rsidR="00FC5FA9" w:rsidRDefault="00FC5F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Grande" w:hAnsi="Lucida Grande" w:cs="Lucida Grande"/>
                <w:b/>
                <w:bCs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b/>
                <w:bCs/>
                <w:color w:val="262626"/>
                <w:sz w:val="40"/>
                <w:szCs w:val="40"/>
              </w:rPr>
              <w:t>E</w:t>
            </w:r>
          </w:p>
        </w:tc>
      </w:tr>
      <w:tr w:rsidR="008425B9" w14:paraId="14CC533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1B6A3B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each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6B40FB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elk(e)</w:t>
            </w:r>
          </w:p>
        </w:tc>
      </w:tr>
      <w:tr w:rsidR="008425B9" w14:paraId="73D16AC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DA186D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ear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8BE33A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oor</w:t>
            </w:r>
            <w:proofErr w:type="spellEnd"/>
          </w:p>
        </w:tc>
      </w:tr>
      <w:tr w:rsidR="008425B9" w14:paraId="65B48E7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3F9786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early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48DF9C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vroeg</w:t>
            </w:r>
            <w:proofErr w:type="spellEnd"/>
          </w:p>
        </w:tc>
      </w:tr>
      <w:tr w:rsidR="008425B9" w14:paraId="3F87891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AC9CA5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earn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A64290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verdienen</w:t>
            </w:r>
            <w:proofErr w:type="spellEnd"/>
          </w:p>
        </w:tc>
      </w:tr>
      <w:tr w:rsidR="008425B9" w14:paraId="3B4305E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DA378D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earth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35EE9F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aarde</w:t>
            </w:r>
            <w:proofErr w:type="spellEnd"/>
          </w:p>
        </w:tc>
      </w:tr>
      <w:tr w:rsidR="008425B9" w14:paraId="00630BE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546EA0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east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C8BF5D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oost</w:t>
            </w:r>
            <w:proofErr w:type="spellEnd"/>
          </w:p>
        </w:tc>
      </w:tr>
      <w:tr w:rsidR="008425B9" w14:paraId="7E5A45B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2CC6BB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easy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74E352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makkelijk</w:t>
            </w:r>
            <w:proofErr w:type="spellEnd"/>
          </w:p>
        </w:tc>
      </w:tr>
      <w:tr w:rsidR="008425B9" w14:paraId="2F8E2A3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831D69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eat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B037AE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eten</w:t>
            </w:r>
            <w:proofErr w:type="spellEnd"/>
          </w:p>
        </w:tc>
      </w:tr>
      <w:tr w:rsidR="008425B9" w14:paraId="46D5BCB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BF71C7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education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20C8EF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onderwijs</w:t>
            </w:r>
            <w:proofErr w:type="spellEnd"/>
          </w:p>
        </w:tc>
      </w:tr>
      <w:tr w:rsidR="008425B9" w14:paraId="26EA535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0B4FB7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effect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A20C9C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effect</w:t>
            </w:r>
          </w:p>
        </w:tc>
      </w:tr>
      <w:tr w:rsidR="008425B9" w14:paraId="2688884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68C7F0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egg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6F23FD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ei</w:t>
            </w:r>
            <w:proofErr w:type="spellEnd"/>
          </w:p>
        </w:tc>
      </w:tr>
      <w:tr w:rsidR="008425B9" w14:paraId="5DB802F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EDFFB5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eight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1B9BDE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acht</w:t>
            </w:r>
            <w:proofErr w:type="spellEnd"/>
          </w:p>
        </w:tc>
      </w:tr>
      <w:tr w:rsidR="008425B9" w14:paraId="3934438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7569DB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either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0ED431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of</w:t>
            </w:r>
          </w:p>
        </w:tc>
      </w:tr>
      <w:tr w:rsidR="008425B9" w14:paraId="37D2ED7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50FF21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electric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FC6C72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elektrisch</w:t>
            </w:r>
            <w:proofErr w:type="spellEnd"/>
          </w:p>
        </w:tc>
      </w:tr>
      <w:tr w:rsidR="008425B9" w14:paraId="38E6E2A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1EE022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elephant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2D60E1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olifant</w:t>
            </w:r>
            <w:proofErr w:type="spellEnd"/>
          </w:p>
        </w:tc>
      </w:tr>
      <w:tr w:rsidR="008425B9" w14:paraId="1141FD7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C9285F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else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C298E3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anders</w:t>
            </w:r>
            <w:proofErr w:type="spellEnd"/>
          </w:p>
        </w:tc>
      </w:tr>
      <w:tr w:rsidR="008425B9" w14:paraId="26C58C0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BA5B9A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empty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FCF824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leeg</w:t>
            </w:r>
            <w:proofErr w:type="spellEnd"/>
          </w:p>
        </w:tc>
      </w:tr>
      <w:tr w:rsidR="008425B9" w14:paraId="02880BC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3999EC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end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76D98B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einde</w:t>
            </w:r>
            <w:proofErr w:type="spellEnd"/>
          </w:p>
        </w:tc>
      </w:tr>
      <w:tr w:rsidR="008425B9" w14:paraId="4852D42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837C73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enemy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EE1D26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vijand</w:t>
            </w:r>
            <w:proofErr w:type="spellEnd"/>
          </w:p>
        </w:tc>
      </w:tr>
      <w:tr w:rsidR="008425B9" w14:paraId="1FF8805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CA292B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enjoy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3E47F6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genieten</w:t>
            </w:r>
            <w:proofErr w:type="spellEnd"/>
          </w:p>
        </w:tc>
      </w:tr>
      <w:tr w:rsidR="008425B9" w14:paraId="3F2B491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B604F1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enough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8C6014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genoeg</w:t>
            </w:r>
            <w:proofErr w:type="spellEnd"/>
          </w:p>
        </w:tc>
      </w:tr>
      <w:tr w:rsidR="008425B9" w14:paraId="1B74A71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AA105A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enter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E63886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binnengaan</w:t>
            </w:r>
            <w:proofErr w:type="spellEnd"/>
          </w:p>
        </w:tc>
      </w:tr>
      <w:tr w:rsidR="008425B9" w14:paraId="7ACBA64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53A143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equal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027329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gelijk</w:t>
            </w:r>
            <w:proofErr w:type="spellEnd"/>
          </w:p>
        </w:tc>
      </w:tr>
      <w:tr w:rsidR="008425B9" w14:paraId="78ACA9C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1B8296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entrance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1190A4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toegang</w:t>
            </w:r>
            <w:proofErr w:type="spellEnd"/>
          </w:p>
        </w:tc>
      </w:tr>
      <w:tr w:rsidR="008425B9" w14:paraId="167DDF6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2FAED0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escape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F64BB9A" w14:textId="66F81CDA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ontsnapping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ontsnappen</w:t>
            </w:r>
            <w:proofErr w:type="spellEnd"/>
          </w:p>
        </w:tc>
      </w:tr>
      <w:tr w:rsidR="008425B9" w14:paraId="74398A9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5F0782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even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53EC5D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zelfs</w:t>
            </w:r>
            <w:proofErr w:type="spellEnd"/>
          </w:p>
        </w:tc>
      </w:tr>
      <w:tr w:rsidR="008425B9" w14:paraId="55C9ED0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E87DFB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evening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D9E1CF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avond</w:t>
            </w:r>
            <w:proofErr w:type="spellEnd"/>
          </w:p>
        </w:tc>
      </w:tr>
      <w:tr w:rsidR="008425B9" w14:paraId="2D5C1E3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E96C8F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event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9A9422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evenement</w:t>
            </w:r>
            <w:proofErr w:type="spellEnd"/>
          </w:p>
        </w:tc>
      </w:tr>
      <w:tr w:rsidR="008425B9" w14:paraId="574C9CA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1FF554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ever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B7875D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ooit</w:t>
            </w:r>
            <w:proofErr w:type="spellEnd"/>
          </w:p>
        </w:tc>
      </w:tr>
      <w:tr w:rsidR="008425B9" w14:paraId="421A5FD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122A8A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every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9ADF84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iedere</w:t>
            </w:r>
            <w:proofErr w:type="spellEnd"/>
          </w:p>
        </w:tc>
      </w:tr>
      <w:tr w:rsidR="008425B9" w14:paraId="1215C62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8DB566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everyone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18DA59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iedereen</w:t>
            </w:r>
            <w:proofErr w:type="spellEnd"/>
          </w:p>
        </w:tc>
      </w:tr>
      <w:tr w:rsidR="008425B9" w14:paraId="5AF6562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8609B0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exact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D27CD2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exact</w:t>
            </w:r>
          </w:p>
        </w:tc>
      </w:tr>
      <w:tr w:rsidR="008425B9" w14:paraId="64F0176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75472E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everybody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DC90C7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iedereen</w:t>
            </w:r>
            <w:proofErr w:type="spellEnd"/>
          </w:p>
        </w:tc>
      </w:tr>
      <w:tr w:rsidR="008425B9" w14:paraId="6F89346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9BFCDD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examination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E49C7F6" w14:textId="264B1DD9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examen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onderzoek</w:t>
            </w:r>
            <w:proofErr w:type="spellEnd"/>
          </w:p>
        </w:tc>
      </w:tr>
      <w:tr w:rsidR="008425B9" w14:paraId="6B45E05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DAC665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example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9DF6C2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voorbeeld</w:t>
            </w:r>
            <w:proofErr w:type="spellEnd"/>
          </w:p>
        </w:tc>
      </w:tr>
      <w:tr w:rsidR="008425B9" w14:paraId="362AA17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2BBB22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except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5AE98DA" w14:textId="5A247AC4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behalve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uitgezonderd</w:t>
            </w:r>
            <w:proofErr w:type="spellEnd"/>
          </w:p>
        </w:tc>
      </w:tr>
      <w:tr w:rsidR="00FC5FA9" w14:paraId="1C71662E" w14:textId="77777777" w:rsidTr="008425B9">
        <w:tblPrEx>
          <w:tblBorders>
            <w:top w:val="none" w:sz="0" w:space="0" w:color="auto"/>
          </w:tblBorders>
        </w:tblPrEx>
        <w:tc>
          <w:tcPr>
            <w:tcW w:w="11448" w:type="dxa"/>
            <w:gridSpan w:val="2"/>
            <w:tcBorders>
              <w:top w:val="single" w:sz="8" w:space="0" w:color="6D6D6D"/>
              <w:bottom w:val="single" w:sz="8" w:space="0" w:color="6D6D6D"/>
            </w:tcBorders>
            <w:shd w:val="clear" w:color="auto" w:fill="C0F4DB"/>
            <w:vAlign w:val="center"/>
          </w:tcPr>
          <w:p w14:paraId="1C810389" w14:textId="77777777" w:rsidR="00FC5FA9" w:rsidRDefault="00FC5F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Grande" w:hAnsi="Lucida Grande" w:cs="Lucida Grande"/>
                <w:b/>
                <w:bCs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b/>
                <w:bCs/>
                <w:color w:val="262626"/>
                <w:sz w:val="40"/>
                <w:szCs w:val="40"/>
              </w:rPr>
              <w:t>F</w:t>
            </w:r>
          </w:p>
        </w:tc>
      </w:tr>
      <w:tr w:rsidR="008425B9" w14:paraId="17DD64C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569AA2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face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1B1AA4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gezicht</w:t>
            </w:r>
            <w:proofErr w:type="spellEnd"/>
          </w:p>
        </w:tc>
      </w:tr>
      <w:tr w:rsidR="008425B9" w14:paraId="5B7461C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36F954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fact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ABEF97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feit</w:t>
            </w:r>
            <w:proofErr w:type="spellEnd"/>
          </w:p>
        </w:tc>
      </w:tr>
      <w:tr w:rsidR="008425B9" w14:paraId="4E82A22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AD8078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fail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CA69A8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mislukken</w:t>
            </w:r>
            <w:proofErr w:type="spellEnd"/>
          </w:p>
        </w:tc>
      </w:tr>
      <w:tr w:rsidR="008425B9" w14:paraId="1E04476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4948BA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fall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1BEC12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vallen</w:t>
            </w:r>
            <w:proofErr w:type="spellEnd"/>
          </w:p>
        </w:tc>
      </w:tr>
      <w:tr w:rsidR="008425B9" w14:paraId="1315C7A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5337B7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false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314E15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onjuist</w:t>
            </w:r>
            <w:proofErr w:type="spellEnd"/>
          </w:p>
        </w:tc>
      </w:tr>
      <w:tr w:rsidR="008425B9" w14:paraId="6DD047D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598637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family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22C053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familie</w:t>
            </w:r>
            <w:proofErr w:type="spellEnd"/>
          </w:p>
        </w:tc>
      </w:tr>
      <w:tr w:rsidR="008425B9" w14:paraId="45603C5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A6227C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famous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29BFDB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beroemd</w:t>
            </w:r>
            <w:proofErr w:type="spellEnd"/>
          </w:p>
        </w:tc>
      </w:tr>
      <w:tr w:rsidR="008425B9" w14:paraId="2EE536A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7F731D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far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140D2D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</w:t>
            </w:r>
            <w:proofErr w:type="spellEnd"/>
          </w:p>
        </w:tc>
      </w:tr>
      <w:tr w:rsidR="008425B9" w14:paraId="28384E8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A6DA4F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farm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B5F75D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boerderij</w:t>
            </w:r>
            <w:proofErr w:type="spellEnd"/>
          </w:p>
        </w:tc>
      </w:tr>
      <w:tr w:rsidR="008425B9" w14:paraId="0B97C42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32845B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father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B064BD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vader</w:t>
            </w:r>
            <w:proofErr w:type="spellEnd"/>
          </w:p>
        </w:tc>
      </w:tr>
      <w:tr w:rsidR="008425B9" w14:paraId="69B9335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84CF89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fast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BE98C5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snel</w:t>
            </w:r>
            <w:proofErr w:type="spellEnd"/>
          </w:p>
        </w:tc>
      </w:tr>
      <w:tr w:rsidR="008425B9" w14:paraId="0FE32DA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0F2FBE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fat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4B787D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vet</w:t>
            </w:r>
          </w:p>
        </w:tc>
      </w:tr>
      <w:tr w:rsidR="008425B9" w14:paraId="3F7DFF2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95B503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fault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F223CA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schuld</w:t>
            </w:r>
            <w:proofErr w:type="spellEnd"/>
          </w:p>
        </w:tc>
      </w:tr>
      <w:tr w:rsidR="008425B9" w14:paraId="3A19403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FB1A24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fear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CAC53D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angst</w:t>
            </w:r>
          </w:p>
        </w:tc>
      </w:tr>
      <w:tr w:rsidR="008425B9" w14:paraId="3488CC2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5C1410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feed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1E90C4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voeden</w:t>
            </w:r>
            <w:proofErr w:type="spellEnd"/>
          </w:p>
        </w:tc>
      </w:tr>
      <w:tr w:rsidR="008425B9" w14:paraId="6DBDA75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F0C84C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feel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E4F92C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voelen</w:t>
            </w:r>
            <w:proofErr w:type="spellEnd"/>
          </w:p>
        </w:tc>
      </w:tr>
      <w:tr w:rsidR="008425B9" w14:paraId="1FE31D7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FC99B6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female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45BC6B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vrouw</w:t>
            </w:r>
            <w:proofErr w:type="spellEnd"/>
          </w:p>
        </w:tc>
      </w:tr>
      <w:tr w:rsidR="008425B9" w14:paraId="0027C35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6EE46E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fever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E23029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koorts</w:t>
            </w:r>
            <w:proofErr w:type="spellEnd"/>
          </w:p>
        </w:tc>
      </w:tr>
      <w:tr w:rsidR="008425B9" w14:paraId="4666E38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07E6C1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few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D05E67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weinig</w:t>
            </w:r>
            <w:proofErr w:type="spellEnd"/>
          </w:p>
        </w:tc>
      </w:tr>
      <w:tr w:rsidR="008425B9" w14:paraId="2141A12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432EFC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fight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1269C28" w14:textId="79996AC4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vechten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gevecht</w:t>
            </w:r>
            <w:proofErr w:type="spellEnd"/>
          </w:p>
        </w:tc>
      </w:tr>
      <w:tr w:rsidR="008425B9" w14:paraId="2CA4576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DCFD08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fill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87F747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vullen</w:t>
            </w:r>
            <w:proofErr w:type="spellEnd"/>
          </w:p>
        </w:tc>
      </w:tr>
      <w:tr w:rsidR="008425B9" w14:paraId="428DB10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7B986D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film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3760AE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film</w:t>
            </w:r>
          </w:p>
        </w:tc>
      </w:tr>
      <w:tr w:rsidR="008425B9" w14:paraId="34D0D5C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0CD940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find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9B5217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vinden</w:t>
            </w:r>
            <w:proofErr w:type="spellEnd"/>
          </w:p>
        </w:tc>
      </w:tr>
      <w:tr w:rsidR="008425B9" w14:paraId="6D400DE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AA5F22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fine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B47D19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fijn</w:t>
            </w:r>
            <w:proofErr w:type="spellEnd"/>
          </w:p>
        </w:tc>
      </w:tr>
      <w:tr w:rsidR="008425B9" w14:paraId="2A08FF2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D63444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finger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43ED89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vinger</w:t>
            </w:r>
            <w:proofErr w:type="spellEnd"/>
          </w:p>
        </w:tc>
      </w:tr>
      <w:tr w:rsidR="008425B9" w14:paraId="4449635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631B91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finish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C97529F" w14:textId="16EC5D8C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einde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voltooien</w:t>
            </w:r>
            <w:proofErr w:type="spellEnd"/>
          </w:p>
        </w:tc>
      </w:tr>
      <w:tr w:rsidR="008425B9" w14:paraId="627E4AD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E76038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fire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072785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vuur</w:t>
            </w:r>
            <w:proofErr w:type="spellEnd"/>
          </w:p>
        </w:tc>
      </w:tr>
      <w:tr w:rsidR="008425B9" w14:paraId="134C2C9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20AC3C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first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20635D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eerste</w:t>
            </w:r>
            <w:proofErr w:type="spellEnd"/>
          </w:p>
        </w:tc>
      </w:tr>
      <w:tr w:rsidR="008425B9" w14:paraId="744D829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C5721C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fish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5B88ED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vis</w:t>
            </w:r>
            <w:proofErr w:type="spellEnd"/>
          </w:p>
        </w:tc>
      </w:tr>
      <w:tr w:rsidR="008425B9" w14:paraId="5B31C2F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C97873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fit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C2B10D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geschikt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maken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)</w:t>
            </w:r>
          </w:p>
        </w:tc>
      </w:tr>
      <w:tr w:rsidR="008425B9" w14:paraId="5704519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F12A80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five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9C3C90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vijf</w:t>
            </w:r>
            <w:proofErr w:type="spellEnd"/>
          </w:p>
        </w:tc>
      </w:tr>
      <w:tr w:rsidR="008425B9" w14:paraId="4586B91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BBAAFD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fix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3F9E9B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oplossen</w:t>
            </w:r>
            <w:proofErr w:type="spellEnd"/>
          </w:p>
        </w:tc>
      </w:tr>
      <w:tr w:rsidR="008425B9" w14:paraId="06EE778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C776B0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flag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C51531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vlag</w:t>
            </w:r>
            <w:proofErr w:type="spellEnd"/>
          </w:p>
        </w:tc>
      </w:tr>
      <w:tr w:rsidR="008425B9" w14:paraId="74E455E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56B15A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flat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829C12A" w14:textId="5B873778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plat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vlak</w:t>
            </w:r>
            <w:proofErr w:type="spellEnd"/>
          </w:p>
        </w:tc>
      </w:tr>
      <w:tr w:rsidR="008425B9" w14:paraId="6DDD0D7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6BF68A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float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81FFA9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drijven</w:t>
            </w:r>
            <w:proofErr w:type="spellEnd"/>
          </w:p>
        </w:tc>
      </w:tr>
      <w:tr w:rsidR="008425B9" w14:paraId="0E8E1FB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45A077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floor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CDE1310" w14:textId="46A4F69A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vloer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verdieping</w:t>
            </w:r>
            <w:proofErr w:type="spellEnd"/>
          </w:p>
        </w:tc>
      </w:tr>
      <w:tr w:rsidR="008425B9" w14:paraId="2A12520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D62525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flour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FFEB92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bloem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poeder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)</w:t>
            </w:r>
          </w:p>
        </w:tc>
      </w:tr>
      <w:tr w:rsidR="008425B9" w14:paraId="0955B03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BE0D0B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flower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AB4135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bloem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v.e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. plant)</w:t>
            </w:r>
          </w:p>
        </w:tc>
      </w:tr>
      <w:tr w:rsidR="008425B9" w14:paraId="7F0E140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755104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fly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55D804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vliegen</w:t>
            </w:r>
            <w:proofErr w:type="spellEnd"/>
          </w:p>
        </w:tc>
      </w:tr>
      <w:tr w:rsidR="008425B9" w14:paraId="00ABE78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A2254C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fold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21A93F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vouwen</w:t>
            </w:r>
            <w:proofErr w:type="spellEnd"/>
          </w:p>
        </w:tc>
      </w:tr>
      <w:tr w:rsidR="008425B9" w14:paraId="6557EAB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DDE6D9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food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91E957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eten</w:t>
            </w:r>
            <w:proofErr w:type="spellEnd"/>
          </w:p>
        </w:tc>
      </w:tr>
      <w:tr w:rsidR="008425B9" w14:paraId="1AD25F4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8D4401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fool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1AB11B1" w14:textId="192CDCD0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gek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dwaas</w:t>
            </w:r>
            <w:proofErr w:type="spellEnd"/>
          </w:p>
        </w:tc>
      </w:tr>
      <w:tr w:rsidR="008425B9" w14:paraId="003CD98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39E3EE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foot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8DFE40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voet</w:t>
            </w:r>
            <w:proofErr w:type="spellEnd"/>
          </w:p>
        </w:tc>
      </w:tr>
      <w:tr w:rsidR="008425B9" w14:paraId="160B06E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97123B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football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4734AD8" w14:textId="77777777" w:rsidR="00FC5FA9" w:rsidRDefault="00F126DF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voetbal</w:t>
            </w:r>
            <w:proofErr w:type="spellEnd"/>
          </w:p>
        </w:tc>
      </w:tr>
      <w:tr w:rsidR="008425B9" w14:paraId="7DDA52A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0149BD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for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1AC663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voor</w:t>
            </w:r>
            <w:proofErr w:type="spellEnd"/>
          </w:p>
        </w:tc>
      </w:tr>
      <w:tr w:rsidR="008425B9" w14:paraId="5F9EABB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BA0ADB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force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E34835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dwingen</w:t>
            </w:r>
            <w:proofErr w:type="spellEnd"/>
          </w:p>
        </w:tc>
      </w:tr>
      <w:tr w:rsidR="008425B9" w14:paraId="0475506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52E7DE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foreign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3A0A20B" w14:textId="057D7C22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vreemd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uitheems</w:t>
            </w:r>
            <w:proofErr w:type="spellEnd"/>
          </w:p>
        </w:tc>
      </w:tr>
      <w:tr w:rsidR="008425B9" w14:paraId="0E79B33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39A08B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forest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74CF5A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bos</w:t>
            </w:r>
            <w:proofErr w:type="spellEnd"/>
          </w:p>
        </w:tc>
      </w:tr>
      <w:tr w:rsidR="008425B9" w14:paraId="143E1AA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DDDBFE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forget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F1859E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vergeten</w:t>
            </w:r>
            <w:proofErr w:type="spellEnd"/>
          </w:p>
        </w:tc>
      </w:tr>
      <w:tr w:rsidR="008425B9" w14:paraId="338C082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D9279B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forgive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754995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vergeven</w:t>
            </w:r>
            <w:proofErr w:type="spellEnd"/>
          </w:p>
        </w:tc>
      </w:tr>
      <w:tr w:rsidR="008425B9" w14:paraId="21B68AB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E21C70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fork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0DDA2A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vork</w:t>
            </w:r>
            <w:proofErr w:type="spellEnd"/>
          </w:p>
        </w:tc>
      </w:tr>
      <w:tr w:rsidR="008425B9" w14:paraId="170013A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2F5178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form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F937519" w14:textId="0E2AE26E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vorm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vormen</w:t>
            </w:r>
            <w:proofErr w:type="spellEnd"/>
          </w:p>
        </w:tc>
      </w:tr>
      <w:tr w:rsidR="008425B9" w14:paraId="35E7CC4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8FDCF4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fox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C05645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vos</w:t>
            </w:r>
            <w:proofErr w:type="spellEnd"/>
          </w:p>
        </w:tc>
      </w:tr>
      <w:tr w:rsidR="008425B9" w14:paraId="27FE938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893A13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four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29DBA3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vier</w:t>
            </w:r>
            <w:proofErr w:type="spellEnd"/>
          </w:p>
        </w:tc>
      </w:tr>
      <w:tr w:rsidR="008425B9" w14:paraId="2635991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C6E3BB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free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BF6CD7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vrij</w:t>
            </w:r>
            <w:proofErr w:type="spellEnd"/>
          </w:p>
        </w:tc>
      </w:tr>
      <w:tr w:rsidR="008425B9" w14:paraId="68E385C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13DC92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freedom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A5C102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vrijheid</w:t>
            </w:r>
            <w:proofErr w:type="spellEnd"/>
          </w:p>
        </w:tc>
      </w:tr>
      <w:tr w:rsidR="008425B9" w14:paraId="4A74CB3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B90CBB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freeze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CE3CE7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bevriezen</w:t>
            </w:r>
            <w:proofErr w:type="spellEnd"/>
          </w:p>
        </w:tc>
      </w:tr>
      <w:tr w:rsidR="008425B9" w14:paraId="558B8CC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DA45C3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fresh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5735B8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vers</w:t>
            </w:r>
            <w:proofErr w:type="spellEnd"/>
          </w:p>
        </w:tc>
      </w:tr>
      <w:tr w:rsidR="008425B9" w14:paraId="6A8A1AE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5A4B1B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friend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A42AA3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vriend</w:t>
            </w:r>
            <w:proofErr w:type="spellEnd"/>
          </w:p>
        </w:tc>
      </w:tr>
      <w:tr w:rsidR="008425B9" w14:paraId="6976018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F3654C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friendly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2600A3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vriendelijk</w:t>
            </w:r>
            <w:proofErr w:type="spellEnd"/>
          </w:p>
        </w:tc>
      </w:tr>
      <w:tr w:rsidR="008425B9" w14:paraId="5EDFAD7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F26895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from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4709A64" w14:textId="32030AAB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uit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van</w:t>
            </w:r>
            <w:proofErr w:type="spellEnd"/>
          </w:p>
        </w:tc>
      </w:tr>
      <w:tr w:rsidR="008425B9" w14:paraId="6E3F344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60F995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front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F7A348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voorkant</w:t>
            </w:r>
            <w:proofErr w:type="spellEnd"/>
          </w:p>
        </w:tc>
      </w:tr>
      <w:tr w:rsidR="008425B9" w14:paraId="5BCF2D5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9C4877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fruit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38CCE3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fruit</w:t>
            </w:r>
          </w:p>
        </w:tc>
      </w:tr>
      <w:tr w:rsidR="008425B9" w14:paraId="564E17C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60ACF3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full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7BBAFA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vol</w:t>
            </w:r>
            <w:proofErr w:type="spellEnd"/>
          </w:p>
        </w:tc>
      </w:tr>
      <w:tr w:rsidR="008425B9" w14:paraId="573994F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CF3B23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fun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C07EDC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plezier</w:t>
            </w:r>
            <w:proofErr w:type="spellEnd"/>
          </w:p>
        </w:tc>
      </w:tr>
      <w:tr w:rsidR="008425B9" w14:paraId="76A932E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7142E2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funny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C3C76E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grappig</w:t>
            </w:r>
            <w:proofErr w:type="spellEnd"/>
          </w:p>
        </w:tc>
      </w:tr>
      <w:tr w:rsidR="008425B9" w14:paraId="7E2E453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411FB3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furniture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0DE60A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meubels</w:t>
            </w:r>
            <w:proofErr w:type="spellEnd"/>
          </w:p>
        </w:tc>
      </w:tr>
      <w:tr w:rsidR="008425B9" w14:paraId="6546107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02381A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further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D313EE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verder</w:t>
            </w:r>
            <w:proofErr w:type="spellEnd"/>
          </w:p>
        </w:tc>
      </w:tr>
      <w:tr w:rsidR="008425B9" w14:paraId="38A18E3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BF246B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future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890087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toekomst</w:t>
            </w:r>
            <w:proofErr w:type="spellEnd"/>
          </w:p>
        </w:tc>
      </w:tr>
      <w:tr w:rsidR="00FC5FA9" w14:paraId="5535A4E8" w14:textId="77777777" w:rsidTr="008425B9">
        <w:tblPrEx>
          <w:tblBorders>
            <w:top w:val="none" w:sz="0" w:space="0" w:color="auto"/>
          </w:tblBorders>
        </w:tblPrEx>
        <w:tc>
          <w:tcPr>
            <w:tcW w:w="11448" w:type="dxa"/>
            <w:gridSpan w:val="2"/>
            <w:tcBorders>
              <w:top w:val="single" w:sz="8" w:space="0" w:color="6D6D6D"/>
              <w:bottom w:val="single" w:sz="8" w:space="0" w:color="6D6D6D"/>
            </w:tcBorders>
            <w:shd w:val="clear" w:color="auto" w:fill="C0F4DB"/>
            <w:vAlign w:val="center"/>
          </w:tcPr>
          <w:p w14:paraId="28DA2E79" w14:textId="77777777" w:rsidR="00FC5FA9" w:rsidRDefault="00FC5F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Grande" w:hAnsi="Lucida Grande" w:cs="Lucida Grande"/>
                <w:b/>
                <w:bCs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b/>
                <w:bCs/>
                <w:color w:val="262626"/>
                <w:sz w:val="40"/>
                <w:szCs w:val="40"/>
              </w:rPr>
              <w:t>G</w:t>
            </w:r>
          </w:p>
        </w:tc>
      </w:tr>
      <w:tr w:rsidR="008425B9" w14:paraId="56FF31B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604470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game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D259CD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spel</w:t>
            </w:r>
            <w:proofErr w:type="spellEnd"/>
          </w:p>
        </w:tc>
      </w:tr>
      <w:tr w:rsidR="008425B9" w14:paraId="5B920A9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722D6C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garden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E966AF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tuin</w:t>
            </w:r>
            <w:proofErr w:type="spellEnd"/>
          </w:p>
        </w:tc>
      </w:tr>
      <w:tr w:rsidR="008425B9" w14:paraId="7BFDE38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CAD885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gate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855507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poort</w:t>
            </w:r>
            <w:proofErr w:type="spellEnd"/>
          </w:p>
        </w:tc>
      </w:tr>
      <w:tr w:rsidR="008425B9" w14:paraId="3043820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60E0E9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general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453071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algemeen</w:t>
            </w:r>
            <w:proofErr w:type="spellEnd"/>
          </w:p>
        </w:tc>
      </w:tr>
      <w:tr w:rsidR="008425B9" w14:paraId="34721CD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8DF1E0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gentleman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28FDF31" w14:textId="25C14B3B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man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heer</w:t>
            </w:r>
            <w:proofErr w:type="spellEnd"/>
          </w:p>
        </w:tc>
      </w:tr>
      <w:tr w:rsidR="008425B9" w14:paraId="0FE8C25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8C8326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3416C6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krijgen</w:t>
            </w:r>
            <w:proofErr w:type="spellEnd"/>
          </w:p>
        </w:tc>
      </w:tr>
      <w:tr w:rsidR="008425B9" w14:paraId="3B2CBB2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F73BD3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gift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630049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geschenk</w:t>
            </w:r>
            <w:proofErr w:type="spellEnd"/>
          </w:p>
        </w:tc>
      </w:tr>
      <w:tr w:rsidR="008425B9" w14:paraId="5027699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E144D5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girl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BE6CBD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meisje</w:t>
            </w:r>
            <w:proofErr w:type="spellEnd"/>
          </w:p>
        </w:tc>
      </w:tr>
      <w:tr w:rsidR="008425B9" w14:paraId="07DC8D5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309FE2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give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167D82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geven</w:t>
            </w:r>
            <w:proofErr w:type="spellEnd"/>
          </w:p>
        </w:tc>
      </w:tr>
      <w:tr w:rsidR="008425B9" w14:paraId="4CF246A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327F4E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glad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EEB88F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blij</w:t>
            </w:r>
            <w:proofErr w:type="spellEnd"/>
          </w:p>
        </w:tc>
      </w:tr>
      <w:tr w:rsidR="008425B9" w14:paraId="3C6CA25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58D71D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glass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E54F5F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glas</w:t>
            </w:r>
            <w:proofErr w:type="spellEnd"/>
          </w:p>
        </w:tc>
      </w:tr>
      <w:tr w:rsidR="008425B9" w14:paraId="00D9C16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E9C40B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go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B6A876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gaan</w:t>
            </w:r>
            <w:proofErr w:type="spellEnd"/>
          </w:p>
        </w:tc>
      </w:tr>
      <w:tr w:rsidR="008425B9" w14:paraId="73F9F3C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CDE5D3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goat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9AB196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geit</w:t>
            </w:r>
            <w:proofErr w:type="spellEnd"/>
          </w:p>
        </w:tc>
      </w:tr>
      <w:tr w:rsidR="008425B9" w14:paraId="2D8452A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70A336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god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D63822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God</w:t>
            </w:r>
          </w:p>
        </w:tc>
      </w:tr>
      <w:tr w:rsidR="008425B9" w14:paraId="5098189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862C32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gold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FE49E4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goud</w:t>
            </w:r>
            <w:proofErr w:type="spellEnd"/>
          </w:p>
        </w:tc>
      </w:tr>
      <w:tr w:rsidR="008425B9" w14:paraId="27AD385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5F3ADF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good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066ED6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goed</w:t>
            </w:r>
            <w:proofErr w:type="spellEnd"/>
          </w:p>
        </w:tc>
      </w:tr>
      <w:tr w:rsidR="008425B9" w14:paraId="348110B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B5751D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goodbye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FEBCF6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 xml:space="preserve">tot 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ziens</w:t>
            </w:r>
            <w:proofErr w:type="spellEnd"/>
          </w:p>
        </w:tc>
      </w:tr>
      <w:tr w:rsidR="008425B9" w14:paraId="45B1DA9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66A217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grandfather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092401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opa</w:t>
            </w:r>
            <w:proofErr w:type="spellEnd"/>
          </w:p>
        </w:tc>
      </w:tr>
      <w:tr w:rsidR="008425B9" w14:paraId="4731BCA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31AE48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grandmother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9BF33C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oma</w:t>
            </w:r>
            <w:proofErr w:type="spellEnd"/>
          </w:p>
        </w:tc>
      </w:tr>
      <w:tr w:rsidR="008425B9" w14:paraId="50D57AB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A1FDD7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grass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380D76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gras</w:t>
            </w:r>
            <w:proofErr w:type="spellEnd"/>
          </w:p>
        </w:tc>
      </w:tr>
      <w:tr w:rsidR="008425B9" w14:paraId="72C8F25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8D0A91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grave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7F3106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graf</w:t>
            </w:r>
            <w:proofErr w:type="spellEnd"/>
          </w:p>
        </w:tc>
      </w:tr>
      <w:tr w:rsidR="008425B9" w14:paraId="6988908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206EDC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great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EDC6E83" w14:textId="781102B8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groot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belangrijk</w:t>
            </w:r>
            <w:proofErr w:type="spellEnd"/>
          </w:p>
        </w:tc>
      </w:tr>
      <w:tr w:rsidR="008425B9" w14:paraId="59623AA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71D451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green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8F13A9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groen</w:t>
            </w:r>
            <w:proofErr w:type="spellEnd"/>
          </w:p>
        </w:tc>
      </w:tr>
      <w:tr w:rsidR="008425B9" w14:paraId="722BEBC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871EE1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grey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5C8C4A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grijs</w:t>
            </w:r>
            <w:proofErr w:type="spellEnd"/>
          </w:p>
        </w:tc>
      </w:tr>
      <w:tr w:rsidR="008425B9" w14:paraId="43C74EE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A01910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ground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925A21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grond</w:t>
            </w:r>
            <w:proofErr w:type="spellEnd"/>
          </w:p>
        </w:tc>
      </w:tr>
      <w:tr w:rsidR="008425B9" w14:paraId="56B2F40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02BB16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group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7411442" w14:textId="506CD75D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groep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groeperen</w:t>
            </w:r>
            <w:proofErr w:type="spellEnd"/>
          </w:p>
        </w:tc>
      </w:tr>
      <w:tr w:rsidR="008425B9" w14:paraId="4D80E75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A48986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grow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E0B2B1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groeien</w:t>
            </w:r>
            <w:proofErr w:type="spellEnd"/>
          </w:p>
        </w:tc>
      </w:tr>
      <w:tr w:rsidR="008425B9" w14:paraId="1B72E93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539156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gun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9F808B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geweer</w:t>
            </w:r>
            <w:proofErr w:type="spellEnd"/>
          </w:p>
        </w:tc>
      </w:tr>
      <w:tr w:rsidR="00FC5FA9" w14:paraId="6C0B1610" w14:textId="77777777" w:rsidTr="008425B9">
        <w:tblPrEx>
          <w:tblBorders>
            <w:top w:val="none" w:sz="0" w:space="0" w:color="auto"/>
          </w:tblBorders>
        </w:tblPrEx>
        <w:tc>
          <w:tcPr>
            <w:tcW w:w="11448" w:type="dxa"/>
            <w:gridSpan w:val="2"/>
            <w:tcBorders>
              <w:top w:val="single" w:sz="8" w:space="0" w:color="6D6D6D"/>
              <w:bottom w:val="single" w:sz="8" w:space="0" w:color="6D6D6D"/>
            </w:tcBorders>
            <w:shd w:val="clear" w:color="auto" w:fill="C0F4DB"/>
            <w:vAlign w:val="center"/>
          </w:tcPr>
          <w:p w14:paraId="226A88B4" w14:textId="77777777" w:rsidR="00FC5FA9" w:rsidRDefault="00FC5F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Grande" w:hAnsi="Lucida Grande" w:cs="Lucida Grande"/>
                <w:b/>
                <w:bCs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b/>
                <w:bCs/>
                <w:color w:val="262626"/>
                <w:sz w:val="40"/>
                <w:szCs w:val="40"/>
              </w:rPr>
              <w:t>H</w:t>
            </w:r>
          </w:p>
        </w:tc>
      </w:tr>
      <w:tr w:rsidR="008425B9" w14:paraId="6A76D6E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05A584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hair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4F8739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haar</w:t>
            </w:r>
            <w:proofErr w:type="spellEnd"/>
          </w:p>
        </w:tc>
      </w:tr>
      <w:tr w:rsidR="008425B9" w14:paraId="6C8F8E2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C20020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half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2FA049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half</w:t>
            </w:r>
          </w:p>
        </w:tc>
      </w:tr>
      <w:tr w:rsidR="008425B9" w14:paraId="1E89644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A4CE12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hall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265981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hal</w:t>
            </w:r>
            <w:proofErr w:type="spellEnd"/>
          </w:p>
        </w:tc>
      </w:tr>
      <w:tr w:rsidR="008425B9" w14:paraId="6BF1EF0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7D9E10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hammer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C9A711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hamer</w:t>
            </w:r>
            <w:proofErr w:type="spellEnd"/>
          </w:p>
        </w:tc>
      </w:tr>
      <w:tr w:rsidR="008425B9" w14:paraId="20015ED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B6CA22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hand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196C49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hand</w:t>
            </w:r>
          </w:p>
        </w:tc>
      </w:tr>
      <w:tr w:rsidR="008425B9" w14:paraId="1D3641C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FA0A44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hat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0CB959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hoed</w:t>
            </w:r>
          </w:p>
        </w:tc>
      </w:tr>
      <w:tr w:rsidR="008425B9" w14:paraId="49989EF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586688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hate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064E45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haten</w:t>
            </w:r>
            <w:proofErr w:type="spellEnd"/>
          </w:p>
        </w:tc>
      </w:tr>
      <w:tr w:rsidR="008425B9" w14:paraId="69F56EA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F166C5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have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A487D2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hebben</w:t>
            </w:r>
            <w:proofErr w:type="spellEnd"/>
          </w:p>
        </w:tc>
      </w:tr>
      <w:tr w:rsidR="008425B9" w14:paraId="661AC04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7A396D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9DEDEE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hij</w:t>
            </w:r>
            <w:proofErr w:type="spellEnd"/>
          </w:p>
        </w:tc>
      </w:tr>
      <w:tr w:rsidR="008425B9" w14:paraId="4C68E83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B4F34A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head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8A3510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hoofd</w:t>
            </w:r>
            <w:proofErr w:type="spellEnd"/>
          </w:p>
        </w:tc>
      </w:tr>
      <w:tr w:rsidR="008425B9" w14:paraId="3D279F4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FA0676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healthy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7ACD9A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gezond</w:t>
            </w:r>
            <w:proofErr w:type="spellEnd"/>
          </w:p>
        </w:tc>
      </w:tr>
      <w:tr w:rsidR="008425B9" w14:paraId="183A39A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4167A7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hear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D6574A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horen</w:t>
            </w:r>
            <w:proofErr w:type="spellEnd"/>
          </w:p>
        </w:tc>
      </w:tr>
      <w:tr w:rsidR="008425B9" w14:paraId="51EA86C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CC2EB4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heart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CC9B9D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hart</w:t>
            </w:r>
          </w:p>
        </w:tc>
      </w:tr>
      <w:tr w:rsidR="008425B9" w14:paraId="0509163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D406F4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heaven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BFAF15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hemel</w:t>
            </w:r>
            <w:proofErr w:type="spellEnd"/>
          </w:p>
        </w:tc>
      </w:tr>
      <w:tr w:rsidR="008425B9" w14:paraId="524249B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8A6B2C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heavy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E25FC0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zwaar</w:t>
            </w:r>
            <w:proofErr w:type="spellEnd"/>
          </w:p>
        </w:tc>
      </w:tr>
      <w:tr w:rsidR="008425B9" w14:paraId="3ABDE96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412117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height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4361B3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hoogte</w:t>
            </w:r>
            <w:proofErr w:type="spellEnd"/>
          </w:p>
        </w:tc>
      </w:tr>
      <w:tr w:rsidR="008425B9" w14:paraId="25263FF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2B04D5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hello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093E78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hallo</w:t>
            </w:r>
          </w:p>
        </w:tc>
      </w:tr>
      <w:tr w:rsidR="008425B9" w14:paraId="42F9A86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770043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help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F5DF7D6" w14:textId="591BE652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hulp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helpen</w:t>
            </w:r>
            <w:proofErr w:type="spellEnd"/>
          </w:p>
        </w:tc>
      </w:tr>
      <w:tr w:rsidR="008425B9" w14:paraId="4728697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EBD70B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499463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 xml:space="preserve">(van) 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haar</w:t>
            </w:r>
            <w:proofErr w:type="spellEnd"/>
          </w:p>
        </w:tc>
      </w:tr>
      <w:tr w:rsidR="008425B9" w14:paraId="6234B0C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462521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here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AF3489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hier</w:t>
            </w:r>
            <w:proofErr w:type="spellEnd"/>
          </w:p>
        </w:tc>
      </w:tr>
      <w:tr w:rsidR="008425B9" w14:paraId="2B56C91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A6EC01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hers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5CC57F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 xml:space="preserve">van 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haar</w:t>
            </w:r>
            <w:proofErr w:type="spellEnd"/>
          </w:p>
        </w:tc>
      </w:tr>
      <w:tr w:rsidR="008425B9" w14:paraId="1144EB9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B6D399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high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847459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hoog</w:t>
            </w:r>
            <w:proofErr w:type="spellEnd"/>
          </w:p>
        </w:tc>
      </w:tr>
      <w:tr w:rsidR="008425B9" w14:paraId="755884C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C0E31B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hill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795B54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heuvel</w:t>
            </w:r>
            <w:proofErr w:type="spellEnd"/>
          </w:p>
        </w:tc>
      </w:tr>
      <w:tr w:rsidR="008425B9" w14:paraId="5866024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FEA257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him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4AC7DE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hem</w:t>
            </w:r>
          </w:p>
        </w:tc>
      </w:tr>
      <w:tr w:rsidR="008425B9" w14:paraId="079F056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C72E41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his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EA629D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van hem</w:t>
            </w:r>
          </w:p>
        </w:tc>
      </w:tr>
      <w:tr w:rsidR="008425B9" w14:paraId="4D9E10A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A9E148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hit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D868B6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raken</w:t>
            </w:r>
            <w:proofErr w:type="spellEnd"/>
          </w:p>
        </w:tc>
      </w:tr>
      <w:tr w:rsidR="008425B9" w14:paraId="7CC9241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3F2DA7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hobby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6B51A9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hobby</w:t>
            </w:r>
          </w:p>
        </w:tc>
      </w:tr>
      <w:tr w:rsidR="008425B9" w14:paraId="78C01C2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B7B348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hold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09B816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houden</w:t>
            </w:r>
            <w:proofErr w:type="spellEnd"/>
          </w:p>
        </w:tc>
      </w:tr>
      <w:tr w:rsidR="008425B9" w14:paraId="32FC1F7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D04751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hole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F0D798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gat</w:t>
            </w:r>
          </w:p>
        </w:tc>
      </w:tr>
      <w:tr w:rsidR="008425B9" w14:paraId="2FF2376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D4FCF8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holiday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9D949D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vakantie</w:t>
            </w:r>
            <w:proofErr w:type="spellEnd"/>
          </w:p>
        </w:tc>
      </w:tr>
      <w:tr w:rsidR="008425B9" w14:paraId="2039CBF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A44987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home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49A584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thuis</w:t>
            </w:r>
            <w:proofErr w:type="spellEnd"/>
          </w:p>
        </w:tc>
      </w:tr>
      <w:tr w:rsidR="008425B9" w14:paraId="3F22015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452048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hope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985051D" w14:textId="57314A8A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hoop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hopen</w:t>
            </w:r>
            <w:proofErr w:type="spellEnd"/>
          </w:p>
        </w:tc>
      </w:tr>
      <w:tr w:rsidR="008425B9" w14:paraId="138DD70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69AAF0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horse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739E83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paard</w:t>
            </w:r>
            <w:proofErr w:type="spellEnd"/>
          </w:p>
        </w:tc>
      </w:tr>
      <w:tr w:rsidR="008425B9" w14:paraId="3E93187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37DF91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hospital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2CA866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ziekenhuis</w:t>
            </w:r>
            <w:proofErr w:type="spellEnd"/>
          </w:p>
        </w:tc>
      </w:tr>
      <w:tr w:rsidR="008425B9" w14:paraId="78AC69B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C1DD75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FDBA74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heet</w:t>
            </w:r>
            <w:proofErr w:type="spellEnd"/>
          </w:p>
        </w:tc>
      </w:tr>
      <w:tr w:rsidR="008425B9" w14:paraId="3B4B11D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9606A0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hotel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2D11CC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hotel</w:t>
            </w:r>
          </w:p>
        </w:tc>
      </w:tr>
      <w:tr w:rsidR="008425B9" w14:paraId="5CA2C53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9F8E48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house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C643DC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huis</w:t>
            </w:r>
            <w:proofErr w:type="spellEnd"/>
          </w:p>
        </w:tc>
      </w:tr>
      <w:tr w:rsidR="008425B9" w14:paraId="51F7F45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B75E68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how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5192D9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hoe</w:t>
            </w:r>
          </w:p>
        </w:tc>
      </w:tr>
      <w:tr w:rsidR="008425B9" w14:paraId="395F3B2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064B32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hundred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23A807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honderd</w:t>
            </w:r>
            <w:proofErr w:type="spellEnd"/>
          </w:p>
        </w:tc>
      </w:tr>
      <w:tr w:rsidR="008425B9" w14:paraId="08A3A79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56C626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hungry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A07646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honger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(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ig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)</w:t>
            </w:r>
          </w:p>
        </w:tc>
      </w:tr>
      <w:tr w:rsidR="008425B9" w14:paraId="3F0A83C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9616CE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hour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99AB47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uur</w:t>
            </w:r>
            <w:proofErr w:type="spellEnd"/>
          </w:p>
        </w:tc>
      </w:tr>
      <w:tr w:rsidR="008425B9" w14:paraId="4EB945C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16DA8C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hurry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6F0CB7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opschieten</w:t>
            </w:r>
            <w:proofErr w:type="spellEnd"/>
          </w:p>
        </w:tc>
      </w:tr>
      <w:tr w:rsidR="008425B9" w14:paraId="25F6B03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4B7B99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husband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756BF5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echtgenoot</w:t>
            </w:r>
            <w:proofErr w:type="spellEnd"/>
          </w:p>
        </w:tc>
      </w:tr>
      <w:tr w:rsidR="008425B9" w14:paraId="5650854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3D2F86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hurt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F8FAF9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pijn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doen</w:t>
            </w:r>
            <w:proofErr w:type="spellEnd"/>
          </w:p>
        </w:tc>
      </w:tr>
      <w:tr w:rsidR="00FC5FA9" w14:paraId="6595E121" w14:textId="77777777" w:rsidTr="008425B9">
        <w:tblPrEx>
          <w:tblBorders>
            <w:top w:val="none" w:sz="0" w:space="0" w:color="auto"/>
          </w:tblBorders>
        </w:tblPrEx>
        <w:tc>
          <w:tcPr>
            <w:tcW w:w="11448" w:type="dxa"/>
            <w:gridSpan w:val="2"/>
            <w:tcBorders>
              <w:top w:val="single" w:sz="8" w:space="0" w:color="6D6D6D"/>
              <w:bottom w:val="single" w:sz="8" w:space="0" w:color="6D6D6D"/>
            </w:tcBorders>
            <w:shd w:val="clear" w:color="auto" w:fill="C0F4DB"/>
            <w:vAlign w:val="center"/>
          </w:tcPr>
          <w:p w14:paraId="6A15E8EE" w14:textId="77777777" w:rsidR="00FC5FA9" w:rsidRDefault="00FC5F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Grande" w:hAnsi="Lucida Grande" w:cs="Lucida Grande"/>
                <w:b/>
                <w:bCs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b/>
                <w:bCs/>
                <w:color w:val="262626"/>
                <w:sz w:val="40"/>
                <w:szCs w:val="40"/>
              </w:rPr>
              <w:t>I</w:t>
            </w:r>
          </w:p>
        </w:tc>
      </w:tr>
      <w:tr w:rsidR="008425B9" w14:paraId="6E0C797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1EA93B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F30CBE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ik</w:t>
            </w:r>
            <w:proofErr w:type="spellEnd"/>
          </w:p>
        </w:tc>
      </w:tr>
      <w:tr w:rsidR="008425B9" w14:paraId="75FF16A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F9CF52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ice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3754C5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ijs</w:t>
            </w:r>
            <w:proofErr w:type="spellEnd"/>
          </w:p>
        </w:tc>
      </w:tr>
      <w:tr w:rsidR="008425B9" w14:paraId="48864BC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614C52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idea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5DD5EA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idee</w:t>
            </w:r>
            <w:proofErr w:type="spellEnd"/>
          </w:p>
        </w:tc>
      </w:tr>
      <w:tr w:rsidR="008425B9" w14:paraId="100DEC5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315A97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if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1143A5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als</w:t>
            </w:r>
            <w:proofErr w:type="spellEnd"/>
          </w:p>
        </w:tc>
      </w:tr>
      <w:tr w:rsidR="008425B9" w14:paraId="6682A97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130F1A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important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DB2FC3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belangrijk</w:t>
            </w:r>
            <w:proofErr w:type="spellEnd"/>
          </w:p>
        </w:tc>
      </w:tr>
      <w:tr w:rsidR="008425B9" w14:paraId="243D472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DAB22B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96008C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in</w:t>
            </w:r>
          </w:p>
        </w:tc>
      </w:tr>
      <w:tr w:rsidR="008425B9" w14:paraId="1BFBF00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DE092D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increase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B6E27D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toenemen</w:t>
            </w:r>
            <w:proofErr w:type="spellEnd"/>
          </w:p>
        </w:tc>
      </w:tr>
      <w:tr w:rsidR="008425B9" w14:paraId="079D40F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B33EC8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inside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204A79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binnen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(in)</w:t>
            </w:r>
          </w:p>
        </w:tc>
      </w:tr>
      <w:tr w:rsidR="008425B9" w14:paraId="21C6A95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6D11A2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into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EE5D26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in</w:t>
            </w:r>
          </w:p>
        </w:tc>
      </w:tr>
      <w:tr w:rsidR="008425B9" w14:paraId="20B94C5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D5A5CB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introduce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EA3E5F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voorstellen</w:t>
            </w:r>
            <w:proofErr w:type="spellEnd"/>
          </w:p>
        </w:tc>
      </w:tr>
      <w:tr w:rsidR="008425B9" w14:paraId="3921F0E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FB317F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invent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4AC82C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verzinnen</w:t>
            </w:r>
            <w:proofErr w:type="spellEnd"/>
          </w:p>
        </w:tc>
      </w:tr>
      <w:tr w:rsidR="008425B9" w14:paraId="1094677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624656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iron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D52E7D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ijzer</w:t>
            </w:r>
            <w:proofErr w:type="spellEnd"/>
          </w:p>
        </w:tc>
      </w:tr>
      <w:tr w:rsidR="008425B9" w14:paraId="2E7437C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852039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invite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D609D0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uitnodigen</w:t>
            </w:r>
            <w:proofErr w:type="spellEnd"/>
          </w:p>
        </w:tc>
      </w:tr>
      <w:tr w:rsidR="008425B9" w14:paraId="5D2F51A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B8DD13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is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A9F529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is</w:t>
            </w:r>
          </w:p>
        </w:tc>
      </w:tr>
      <w:tr w:rsidR="008425B9" w14:paraId="0977516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B5B55D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island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9FA115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eiland</w:t>
            </w:r>
            <w:proofErr w:type="spellEnd"/>
          </w:p>
        </w:tc>
      </w:tr>
      <w:tr w:rsidR="008425B9" w14:paraId="4C7422A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179C0F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6EBBB0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het</w:t>
            </w:r>
          </w:p>
        </w:tc>
      </w:tr>
      <w:tr w:rsidR="008425B9" w14:paraId="3F1DE64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E62A31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its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9182A5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van het</w:t>
            </w:r>
          </w:p>
        </w:tc>
      </w:tr>
      <w:tr w:rsidR="00FC5FA9" w14:paraId="5A66CFF3" w14:textId="77777777" w:rsidTr="008425B9">
        <w:tblPrEx>
          <w:tblBorders>
            <w:top w:val="none" w:sz="0" w:space="0" w:color="auto"/>
          </w:tblBorders>
        </w:tblPrEx>
        <w:tc>
          <w:tcPr>
            <w:tcW w:w="11448" w:type="dxa"/>
            <w:gridSpan w:val="2"/>
            <w:tcBorders>
              <w:top w:val="single" w:sz="8" w:space="0" w:color="6D6D6D"/>
              <w:bottom w:val="single" w:sz="8" w:space="0" w:color="6D6D6D"/>
            </w:tcBorders>
            <w:shd w:val="clear" w:color="auto" w:fill="C0F4DB"/>
            <w:vAlign w:val="center"/>
          </w:tcPr>
          <w:p w14:paraId="79194B33" w14:textId="77777777" w:rsidR="00FC5FA9" w:rsidRDefault="00FC5F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Grande" w:hAnsi="Lucida Grande" w:cs="Lucida Grande"/>
                <w:b/>
                <w:bCs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b/>
                <w:bCs/>
                <w:color w:val="262626"/>
                <w:sz w:val="40"/>
                <w:szCs w:val="40"/>
              </w:rPr>
              <w:t>J</w:t>
            </w:r>
          </w:p>
        </w:tc>
      </w:tr>
      <w:tr w:rsidR="008425B9" w14:paraId="7ACE7A9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54470D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jelly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DA9167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gelei</w:t>
            </w:r>
            <w:proofErr w:type="spellEnd"/>
          </w:p>
        </w:tc>
      </w:tr>
      <w:tr w:rsidR="008425B9" w14:paraId="480E4FA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E42AE2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job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F1FF53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beroep</w:t>
            </w:r>
            <w:proofErr w:type="spellEnd"/>
          </w:p>
        </w:tc>
      </w:tr>
      <w:tr w:rsidR="008425B9" w14:paraId="3F8D974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811FD3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join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52B775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meedoen</w:t>
            </w:r>
            <w:proofErr w:type="spellEnd"/>
          </w:p>
        </w:tc>
      </w:tr>
      <w:tr w:rsidR="008425B9" w14:paraId="4DEDB60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5F1366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juice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1C06BA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sap</w:t>
            </w:r>
          </w:p>
        </w:tc>
      </w:tr>
      <w:tr w:rsidR="008425B9" w14:paraId="2FE3030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36D5A1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jump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526785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springen</w:t>
            </w:r>
            <w:proofErr w:type="spellEnd"/>
          </w:p>
        </w:tc>
      </w:tr>
      <w:tr w:rsidR="008425B9" w14:paraId="60FA3EF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2F845E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just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99EED15" w14:textId="0248E9E8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net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gewoon</w:t>
            </w:r>
            <w:proofErr w:type="spellEnd"/>
          </w:p>
        </w:tc>
      </w:tr>
      <w:tr w:rsidR="00FC5FA9" w14:paraId="212DD6C4" w14:textId="77777777" w:rsidTr="008425B9">
        <w:tblPrEx>
          <w:tblBorders>
            <w:top w:val="none" w:sz="0" w:space="0" w:color="auto"/>
          </w:tblBorders>
        </w:tblPrEx>
        <w:tc>
          <w:tcPr>
            <w:tcW w:w="11448" w:type="dxa"/>
            <w:gridSpan w:val="2"/>
            <w:tcBorders>
              <w:top w:val="single" w:sz="8" w:space="0" w:color="6D6D6D"/>
              <w:bottom w:val="single" w:sz="8" w:space="0" w:color="6D6D6D"/>
            </w:tcBorders>
            <w:shd w:val="clear" w:color="auto" w:fill="C0F4DB"/>
            <w:vAlign w:val="center"/>
          </w:tcPr>
          <w:p w14:paraId="7B4F02DD" w14:textId="77777777" w:rsidR="00FC5FA9" w:rsidRDefault="00FC5F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Grande" w:hAnsi="Lucida Grande" w:cs="Lucida Grande"/>
                <w:b/>
                <w:bCs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b/>
                <w:bCs/>
                <w:color w:val="262626"/>
                <w:sz w:val="40"/>
                <w:szCs w:val="40"/>
              </w:rPr>
              <w:t>K</w:t>
            </w:r>
          </w:p>
        </w:tc>
      </w:tr>
      <w:tr w:rsidR="008425B9" w14:paraId="4C5FE98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694E80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keep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9974C8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houden</w:t>
            </w:r>
            <w:proofErr w:type="spellEnd"/>
          </w:p>
        </w:tc>
      </w:tr>
      <w:tr w:rsidR="008425B9" w14:paraId="35DF194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68EBE0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key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D1BFDA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sleutel</w:t>
            </w:r>
            <w:proofErr w:type="spellEnd"/>
          </w:p>
        </w:tc>
      </w:tr>
      <w:tr w:rsidR="008425B9" w14:paraId="5794631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ADAA82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kill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172438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doden</w:t>
            </w:r>
            <w:proofErr w:type="spellEnd"/>
          </w:p>
        </w:tc>
      </w:tr>
      <w:tr w:rsidR="008425B9" w14:paraId="442BBA8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2AA17C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kind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26051B8" w14:textId="7BACA34A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soort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vriendelijk</w:t>
            </w:r>
            <w:proofErr w:type="spellEnd"/>
          </w:p>
        </w:tc>
      </w:tr>
      <w:tr w:rsidR="008425B9" w14:paraId="33C657F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C9F160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king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E1DAEC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koning</w:t>
            </w:r>
            <w:proofErr w:type="spellEnd"/>
          </w:p>
        </w:tc>
      </w:tr>
      <w:tr w:rsidR="008425B9" w14:paraId="720E805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B29728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kitchen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01A752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keuken</w:t>
            </w:r>
            <w:proofErr w:type="spellEnd"/>
          </w:p>
        </w:tc>
      </w:tr>
      <w:tr w:rsidR="008425B9" w14:paraId="542F809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15F460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knee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F0E571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knie</w:t>
            </w:r>
            <w:proofErr w:type="spellEnd"/>
          </w:p>
        </w:tc>
      </w:tr>
      <w:tr w:rsidR="008425B9" w14:paraId="2AD8E9F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D660BE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knife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EE2B8D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mes</w:t>
            </w:r>
            <w:proofErr w:type="spellEnd"/>
          </w:p>
        </w:tc>
      </w:tr>
      <w:tr w:rsidR="008425B9" w14:paraId="135BA8A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E95745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knock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69DEB6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kloppen</w:t>
            </w:r>
            <w:proofErr w:type="spellEnd"/>
          </w:p>
        </w:tc>
      </w:tr>
      <w:tr w:rsidR="008425B9" w14:paraId="6F05714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E62D6C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know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0D679A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weten</w:t>
            </w:r>
            <w:proofErr w:type="spellEnd"/>
          </w:p>
        </w:tc>
      </w:tr>
      <w:tr w:rsidR="00FC5FA9" w14:paraId="4A05982F" w14:textId="77777777" w:rsidTr="008425B9">
        <w:tblPrEx>
          <w:tblBorders>
            <w:top w:val="none" w:sz="0" w:space="0" w:color="auto"/>
          </w:tblBorders>
        </w:tblPrEx>
        <w:tc>
          <w:tcPr>
            <w:tcW w:w="11448" w:type="dxa"/>
            <w:gridSpan w:val="2"/>
            <w:tcBorders>
              <w:top w:val="single" w:sz="8" w:space="0" w:color="6D6D6D"/>
              <w:bottom w:val="single" w:sz="8" w:space="0" w:color="6D6D6D"/>
            </w:tcBorders>
            <w:shd w:val="clear" w:color="auto" w:fill="C0F4DB"/>
            <w:vAlign w:val="center"/>
          </w:tcPr>
          <w:p w14:paraId="3ED69B03" w14:textId="77777777" w:rsidR="00FC5FA9" w:rsidRDefault="00FC5F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Grande" w:hAnsi="Lucida Grande" w:cs="Lucida Grande"/>
                <w:b/>
                <w:bCs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b/>
                <w:bCs/>
                <w:color w:val="262626"/>
                <w:sz w:val="40"/>
                <w:szCs w:val="40"/>
              </w:rPr>
              <w:t>L</w:t>
            </w:r>
          </w:p>
        </w:tc>
      </w:tr>
      <w:tr w:rsidR="008425B9" w14:paraId="325D8D1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3AC119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ladder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B2C023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ladder</w:t>
            </w:r>
          </w:p>
        </w:tc>
      </w:tr>
      <w:tr w:rsidR="008425B9" w14:paraId="15A91AC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9FB4D8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lady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8DB070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vrouw</w:t>
            </w:r>
            <w:proofErr w:type="spellEnd"/>
          </w:p>
        </w:tc>
      </w:tr>
      <w:tr w:rsidR="008425B9" w14:paraId="4A3CD81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374A3C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lamp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CBBC33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lamp</w:t>
            </w:r>
          </w:p>
        </w:tc>
      </w:tr>
      <w:tr w:rsidR="008425B9" w14:paraId="2BB5084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B3BC72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land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F53C4E2" w14:textId="2F2975AE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land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landen</w:t>
            </w:r>
            <w:proofErr w:type="spellEnd"/>
          </w:p>
        </w:tc>
      </w:tr>
      <w:tr w:rsidR="008425B9" w14:paraId="2B5B8BF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B0ADD5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large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ADA14C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groot</w:t>
            </w:r>
            <w:proofErr w:type="spellEnd"/>
          </w:p>
        </w:tc>
      </w:tr>
      <w:tr w:rsidR="008425B9" w14:paraId="4D0A9D2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214E6E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last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6EC29C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laatst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(e)</w:t>
            </w:r>
          </w:p>
        </w:tc>
      </w:tr>
      <w:tr w:rsidR="008425B9" w14:paraId="25338D0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B3C3C1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late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0DACE9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laat</w:t>
            </w:r>
            <w:proofErr w:type="spellEnd"/>
          </w:p>
        </w:tc>
      </w:tr>
      <w:tr w:rsidR="008425B9" w14:paraId="269DDDA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5B7400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lately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21F521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 xml:space="preserve">de 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laatste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tijd</w:t>
            </w:r>
            <w:proofErr w:type="spellEnd"/>
          </w:p>
        </w:tc>
      </w:tr>
      <w:tr w:rsidR="008425B9" w14:paraId="3F55B65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14D359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laugh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A0CFD1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lachen</w:t>
            </w:r>
            <w:proofErr w:type="spellEnd"/>
          </w:p>
        </w:tc>
      </w:tr>
      <w:tr w:rsidR="008425B9" w14:paraId="4CF2EE4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6410BC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lazy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86DF23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lui</w:t>
            </w:r>
            <w:proofErr w:type="spellEnd"/>
          </w:p>
        </w:tc>
      </w:tr>
      <w:tr w:rsidR="008425B9" w14:paraId="693614A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EAC8ED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lead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CEF73B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leiden</w:t>
            </w:r>
            <w:proofErr w:type="spellEnd"/>
          </w:p>
        </w:tc>
      </w:tr>
      <w:tr w:rsidR="008425B9" w14:paraId="76DABD3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AC261B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leaf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E2AB12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blad</w:t>
            </w:r>
            <w:proofErr w:type="spellEnd"/>
          </w:p>
        </w:tc>
      </w:tr>
      <w:tr w:rsidR="008425B9" w14:paraId="24E1FE6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099F30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learn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D0CF36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leren</w:t>
            </w:r>
            <w:proofErr w:type="spellEnd"/>
          </w:p>
        </w:tc>
      </w:tr>
      <w:tr w:rsidR="008425B9" w14:paraId="784DA21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CE8617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leave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9EF319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verlaten</w:t>
            </w:r>
            <w:proofErr w:type="spellEnd"/>
          </w:p>
        </w:tc>
      </w:tr>
      <w:tr w:rsidR="008425B9" w14:paraId="4EA151F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550A72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leg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2291F4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been</w:t>
            </w:r>
          </w:p>
        </w:tc>
      </w:tr>
      <w:tr w:rsidR="008425B9" w14:paraId="140FD34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DD2378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left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4A9759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links</w:t>
            </w:r>
          </w:p>
        </w:tc>
      </w:tr>
      <w:tr w:rsidR="008425B9" w14:paraId="5393D3E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E292CF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lend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CAE3E2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lenen</w:t>
            </w:r>
            <w:proofErr w:type="spellEnd"/>
          </w:p>
        </w:tc>
      </w:tr>
      <w:tr w:rsidR="008425B9" w14:paraId="0CCCD99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936494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length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2A5C6E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lengte</w:t>
            </w:r>
            <w:proofErr w:type="spellEnd"/>
          </w:p>
        </w:tc>
      </w:tr>
      <w:tr w:rsidR="008425B9" w14:paraId="276D21D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9C48D3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less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46A272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minder</w:t>
            </w:r>
          </w:p>
        </w:tc>
      </w:tr>
      <w:tr w:rsidR="008425B9" w14:paraId="1C1DDAC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0B910B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lesson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6C26EB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les</w:t>
            </w:r>
          </w:p>
        </w:tc>
      </w:tr>
      <w:tr w:rsidR="008425B9" w14:paraId="39A0FB1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05E4FE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D2CC57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laten</w:t>
            </w:r>
            <w:proofErr w:type="spellEnd"/>
          </w:p>
        </w:tc>
      </w:tr>
      <w:tr w:rsidR="008425B9" w14:paraId="6586F01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FCD817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letter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9ED73F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brief</w:t>
            </w:r>
          </w:p>
        </w:tc>
      </w:tr>
      <w:tr w:rsidR="008425B9" w14:paraId="7B324ED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4B5C45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library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C3A7F4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bibliotheek</w:t>
            </w:r>
            <w:proofErr w:type="spellEnd"/>
          </w:p>
        </w:tc>
      </w:tr>
      <w:tr w:rsidR="008425B9" w14:paraId="7541361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4076BD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lie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BC0F9F0" w14:textId="10CEAAFB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leugen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liggen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liegen</w:t>
            </w:r>
            <w:proofErr w:type="spellEnd"/>
          </w:p>
        </w:tc>
      </w:tr>
      <w:tr w:rsidR="008425B9" w14:paraId="6C72366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1C407C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life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86A98B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leven</w:t>
            </w:r>
            <w:proofErr w:type="spellEnd"/>
          </w:p>
        </w:tc>
      </w:tr>
      <w:tr w:rsidR="008425B9" w14:paraId="3C1B655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49E83B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light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02F92B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licht</w:t>
            </w:r>
            <w:proofErr w:type="spellEnd"/>
          </w:p>
        </w:tc>
      </w:tr>
      <w:tr w:rsidR="008425B9" w14:paraId="4862487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20BC10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like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7F90C8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leuk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vinden</w:t>
            </w:r>
            <w:proofErr w:type="spellEnd"/>
          </w:p>
        </w:tc>
      </w:tr>
      <w:tr w:rsidR="008425B9" w14:paraId="17541F3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D841C7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lion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0458D8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leeuw</w:t>
            </w:r>
            <w:proofErr w:type="spellEnd"/>
          </w:p>
        </w:tc>
      </w:tr>
      <w:tr w:rsidR="008425B9" w14:paraId="27CFA78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13EFF7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lip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8DA3FD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lip</w:t>
            </w:r>
          </w:p>
        </w:tc>
      </w:tr>
      <w:tr w:rsidR="008425B9" w14:paraId="012072E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45B5F2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list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05F3FD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lijst</w:t>
            </w:r>
            <w:proofErr w:type="spellEnd"/>
          </w:p>
        </w:tc>
      </w:tr>
      <w:tr w:rsidR="008425B9" w14:paraId="79253FC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4E39A1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listen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A9B76B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luisteren</w:t>
            </w:r>
            <w:proofErr w:type="spellEnd"/>
          </w:p>
        </w:tc>
      </w:tr>
      <w:tr w:rsidR="008425B9" w14:paraId="7CAE76C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50CF9E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little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DDC04B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klein</w:t>
            </w:r>
            <w:proofErr w:type="spellEnd"/>
          </w:p>
        </w:tc>
      </w:tr>
      <w:tr w:rsidR="008425B9" w14:paraId="2BFF90D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C0F085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live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7C06C1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leven</w:t>
            </w:r>
            <w:proofErr w:type="spellEnd"/>
          </w:p>
        </w:tc>
      </w:tr>
      <w:tr w:rsidR="008425B9" w14:paraId="459CCFA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663491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lock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9F8B74D" w14:textId="1209B870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slot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op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 xml:space="preserve"> slot 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doen</w:t>
            </w:r>
            <w:proofErr w:type="spellEnd"/>
          </w:p>
        </w:tc>
      </w:tr>
      <w:tr w:rsidR="008425B9" w14:paraId="0B88CCB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BD7FD5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lonely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81F804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alleen</w:t>
            </w:r>
            <w:proofErr w:type="spellEnd"/>
          </w:p>
        </w:tc>
      </w:tr>
      <w:tr w:rsidR="008425B9" w14:paraId="50DE2B5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A21F5F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long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3E6307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lang</w:t>
            </w:r>
            <w:proofErr w:type="spellEnd"/>
          </w:p>
        </w:tc>
      </w:tr>
      <w:tr w:rsidR="008425B9" w14:paraId="0383484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632320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look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EB5121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kijken</w:t>
            </w:r>
            <w:proofErr w:type="spellEnd"/>
          </w:p>
        </w:tc>
      </w:tr>
      <w:tr w:rsidR="008425B9" w14:paraId="51FA846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E78C2D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loose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9D8171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verliezen</w:t>
            </w:r>
            <w:proofErr w:type="spellEnd"/>
          </w:p>
        </w:tc>
      </w:tr>
      <w:tr w:rsidR="008425B9" w14:paraId="6E96317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2B736D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lot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9BFCFD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hoop</w:t>
            </w:r>
          </w:p>
        </w:tc>
      </w:tr>
      <w:tr w:rsidR="008425B9" w14:paraId="7486945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2F5914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love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1D431C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liefde</w:t>
            </w:r>
            <w:proofErr w:type="spellEnd"/>
          </w:p>
        </w:tc>
      </w:tr>
      <w:tr w:rsidR="008425B9" w14:paraId="243B968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9F5503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low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313A8B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laag</w:t>
            </w:r>
            <w:proofErr w:type="spellEnd"/>
          </w:p>
        </w:tc>
      </w:tr>
      <w:tr w:rsidR="008425B9" w14:paraId="7756CA1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D0A4EB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lower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F7A067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lager</w:t>
            </w:r>
          </w:p>
        </w:tc>
      </w:tr>
      <w:tr w:rsidR="008425B9" w14:paraId="5303398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7948DE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luck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915C3B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geluk</w:t>
            </w:r>
            <w:proofErr w:type="spellEnd"/>
          </w:p>
        </w:tc>
      </w:tr>
      <w:tr w:rsidR="00FC5FA9" w14:paraId="6D98078A" w14:textId="77777777" w:rsidTr="008425B9">
        <w:tblPrEx>
          <w:tblBorders>
            <w:top w:val="none" w:sz="0" w:space="0" w:color="auto"/>
          </w:tblBorders>
        </w:tblPrEx>
        <w:tc>
          <w:tcPr>
            <w:tcW w:w="11448" w:type="dxa"/>
            <w:gridSpan w:val="2"/>
            <w:tcBorders>
              <w:top w:val="single" w:sz="8" w:space="0" w:color="6D6D6D"/>
              <w:bottom w:val="single" w:sz="8" w:space="0" w:color="6D6D6D"/>
            </w:tcBorders>
            <w:shd w:val="clear" w:color="auto" w:fill="C0F4DB"/>
            <w:vAlign w:val="center"/>
          </w:tcPr>
          <w:p w14:paraId="3DC299EE" w14:textId="77777777" w:rsidR="00FC5FA9" w:rsidRDefault="00FC5F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Grande" w:hAnsi="Lucida Grande" w:cs="Lucida Grande"/>
                <w:b/>
                <w:bCs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b/>
                <w:bCs/>
                <w:color w:val="262626"/>
                <w:sz w:val="40"/>
                <w:szCs w:val="40"/>
              </w:rPr>
              <w:t>M</w:t>
            </w:r>
          </w:p>
        </w:tc>
      </w:tr>
      <w:tr w:rsidR="008425B9" w14:paraId="36BD81F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C662F4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machine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7313B5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machine</w:t>
            </w:r>
          </w:p>
        </w:tc>
      </w:tr>
      <w:tr w:rsidR="008425B9" w14:paraId="7B3ABD9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F30D8F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main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FFF966E" w14:textId="74C17462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grootste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voornaamste</w:t>
            </w:r>
            <w:proofErr w:type="spellEnd"/>
          </w:p>
        </w:tc>
      </w:tr>
      <w:tr w:rsidR="008425B9" w14:paraId="118B8A5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789576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make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AEBC25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maken</w:t>
            </w:r>
            <w:proofErr w:type="spellEnd"/>
          </w:p>
        </w:tc>
      </w:tr>
      <w:tr w:rsidR="008425B9" w14:paraId="236CC84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146829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male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90DD9E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mannelijk</w:t>
            </w:r>
            <w:proofErr w:type="spellEnd"/>
          </w:p>
        </w:tc>
      </w:tr>
      <w:tr w:rsidR="008425B9" w14:paraId="6E69CEC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F4C64E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man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0C69C5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man</w:t>
            </w:r>
          </w:p>
        </w:tc>
      </w:tr>
      <w:tr w:rsidR="008425B9" w14:paraId="29BE591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C2EF2E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many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029416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veel</w:t>
            </w:r>
            <w:proofErr w:type="spellEnd"/>
          </w:p>
        </w:tc>
      </w:tr>
      <w:tr w:rsidR="008425B9" w14:paraId="65930CE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66CB74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map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3C0C6B0" w14:textId="1841143E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kaart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plattegrond</w:t>
            </w:r>
            <w:proofErr w:type="spellEnd"/>
          </w:p>
        </w:tc>
      </w:tr>
      <w:tr w:rsidR="008425B9" w14:paraId="462101B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561DD6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mark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677346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cijfer</w:t>
            </w:r>
            <w:proofErr w:type="spellEnd"/>
          </w:p>
        </w:tc>
      </w:tr>
      <w:tr w:rsidR="008425B9" w14:paraId="4BCD234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B4AD3B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market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0A818D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markt</w:t>
            </w:r>
            <w:proofErr w:type="spellEnd"/>
          </w:p>
        </w:tc>
      </w:tr>
      <w:tr w:rsidR="008425B9" w14:paraId="3C2C469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7D03A3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marry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A55E48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trouwen</w:t>
            </w:r>
            <w:proofErr w:type="spellEnd"/>
          </w:p>
        </w:tc>
      </w:tr>
      <w:tr w:rsidR="008425B9" w14:paraId="3B95C0D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99CCFE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matter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FE05124" w14:textId="7D3B3F20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reden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zaak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materie</w:t>
            </w:r>
            <w:proofErr w:type="spellEnd"/>
          </w:p>
        </w:tc>
      </w:tr>
      <w:tr w:rsidR="008425B9" w14:paraId="3D4597C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B1323F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may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8576EE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zou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kunnen</w:t>
            </w:r>
            <w:proofErr w:type="spellEnd"/>
          </w:p>
        </w:tc>
      </w:tr>
      <w:tr w:rsidR="008425B9" w14:paraId="51D42D4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1DBEE8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D599C7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mij</w:t>
            </w:r>
            <w:proofErr w:type="spellEnd"/>
          </w:p>
        </w:tc>
      </w:tr>
      <w:tr w:rsidR="008425B9" w14:paraId="5F2BA70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3DA423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meal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72B9CC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maaltijd</w:t>
            </w:r>
            <w:proofErr w:type="spellEnd"/>
          </w:p>
        </w:tc>
      </w:tr>
      <w:tr w:rsidR="008425B9" w14:paraId="07A8588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8B4E00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mean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E02ACB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bedoelen</w:t>
            </w:r>
            <w:proofErr w:type="spellEnd"/>
          </w:p>
        </w:tc>
      </w:tr>
      <w:tr w:rsidR="008425B9" w14:paraId="24F4B8E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058CC1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measure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9999BA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meten</w:t>
            </w:r>
            <w:proofErr w:type="spellEnd"/>
          </w:p>
        </w:tc>
      </w:tr>
      <w:tr w:rsidR="008425B9" w14:paraId="7756C82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B660C9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meat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4FF0B0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vlees</w:t>
            </w:r>
            <w:proofErr w:type="spellEnd"/>
          </w:p>
        </w:tc>
      </w:tr>
      <w:tr w:rsidR="008425B9" w14:paraId="1DE1613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749A4C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medicine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F438F6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medicijn</w:t>
            </w:r>
            <w:proofErr w:type="spellEnd"/>
          </w:p>
        </w:tc>
      </w:tr>
      <w:tr w:rsidR="008425B9" w14:paraId="7F036CD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A5AA1E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meet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20182C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ontmoeten</w:t>
            </w:r>
            <w:proofErr w:type="spellEnd"/>
          </w:p>
        </w:tc>
      </w:tr>
      <w:tr w:rsidR="008425B9" w14:paraId="050796D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173CF7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member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2EC0EF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lid</w:t>
            </w:r>
          </w:p>
        </w:tc>
      </w:tr>
      <w:tr w:rsidR="008425B9" w14:paraId="097EB74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F327FE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mention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F61E44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noemen</w:t>
            </w:r>
            <w:proofErr w:type="spellEnd"/>
          </w:p>
        </w:tc>
      </w:tr>
      <w:tr w:rsidR="008425B9" w14:paraId="53E1021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D4A0FE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method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D52284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methode</w:t>
            </w:r>
            <w:proofErr w:type="spellEnd"/>
          </w:p>
        </w:tc>
      </w:tr>
      <w:tr w:rsidR="008425B9" w14:paraId="21C5630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A1915D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middle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F671CB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midden</w:t>
            </w:r>
            <w:proofErr w:type="spellEnd"/>
          </w:p>
        </w:tc>
      </w:tr>
      <w:tr w:rsidR="008425B9" w14:paraId="311E9DD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C751FD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milk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453779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melk</w:t>
            </w:r>
            <w:proofErr w:type="spellEnd"/>
          </w:p>
        </w:tc>
      </w:tr>
      <w:tr w:rsidR="008425B9" w14:paraId="0D0EB2E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E9A025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million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559B20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miljoen</w:t>
            </w:r>
            <w:proofErr w:type="spellEnd"/>
          </w:p>
        </w:tc>
      </w:tr>
      <w:tr w:rsidR="008425B9" w14:paraId="3225F00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7F1CFA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mind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2B76EE3" w14:textId="28A157C2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denken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gedachte</w:t>
            </w:r>
            <w:proofErr w:type="spellEnd"/>
          </w:p>
        </w:tc>
      </w:tr>
      <w:tr w:rsidR="008425B9" w14:paraId="475D3C3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476162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minute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13CDFA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minuut</w:t>
            </w:r>
            <w:proofErr w:type="spellEnd"/>
          </w:p>
        </w:tc>
      </w:tr>
      <w:tr w:rsidR="008425B9" w14:paraId="181A971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EDC2AD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miss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F64C65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missen</w:t>
            </w:r>
            <w:proofErr w:type="spellEnd"/>
          </w:p>
        </w:tc>
      </w:tr>
      <w:tr w:rsidR="008425B9" w14:paraId="6FA7D9B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F23BEE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mistake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96054F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fout</w:t>
            </w:r>
            <w:proofErr w:type="spellEnd"/>
          </w:p>
        </w:tc>
      </w:tr>
      <w:tr w:rsidR="008425B9" w14:paraId="789613B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5587A2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mix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E5406CE" w14:textId="1E5B2A93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mengen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mengsel</w:t>
            </w:r>
            <w:proofErr w:type="spellEnd"/>
          </w:p>
        </w:tc>
      </w:tr>
      <w:tr w:rsidR="008425B9" w14:paraId="48140EB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07EDEC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model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E35FC1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model</w:t>
            </w:r>
          </w:p>
        </w:tc>
      </w:tr>
      <w:tr w:rsidR="008425B9" w14:paraId="6C1C135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485439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modern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77EF22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modern</w:t>
            </w:r>
          </w:p>
        </w:tc>
      </w:tr>
      <w:tr w:rsidR="008425B9" w14:paraId="7A8E258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C1EB64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moment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1440C0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moment</w:t>
            </w:r>
          </w:p>
        </w:tc>
      </w:tr>
      <w:tr w:rsidR="008425B9" w14:paraId="37D5595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A42CD1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money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FC1C5F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geld</w:t>
            </w:r>
          </w:p>
        </w:tc>
      </w:tr>
      <w:tr w:rsidR="008425B9" w14:paraId="3AFCFFB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ED0738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monkey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DED12F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aap</w:t>
            </w:r>
            <w:proofErr w:type="spellEnd"/>
          </w:p>
        </w:tc>
      </w:tr>
      <w:tr w:rsidR="008425B9" w14:paraId="3E7C824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6EB110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month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2F93BE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maand</w:t>
            </w:r>
            <w:proofErr w:type="spellEnd"/>
          </w:p>
        </w:tc>
      </w:tr>
      <w:tr w:rsidR="008425B9" w14:paraId="63A0B25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99FE5A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moon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63AAA3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maan</w:t>
            </w:r>
            <w:proofErr w:type="spellEnd"/>
          </w:p>
        </w:tc>
      </w:tr>
      <w:tr w:rsidR="008425B9" w14:paraId="087A71D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6E6431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more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AA9A06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meer</w:t>
            </w:r>
            <w:proofErr w:type="spellEnd"/>
          </w:p>
        </w:tc>
      </w:tr>
      <w:tr w:rsidR="008425B9" w14:paraId="39E55C5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C6E45A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morning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D7418B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ochtend</w:t>
            </w:r>
            <w:proofErr w:type="spellEnd"/>
          </w:p>
        </w:tc>
      </w:tr>
      <w:tr w:rsidR="008425B9" w14:paraId="7F0971A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F14DF2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most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EC1E20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meest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(e)</w:t>
            </w:r>
          </w:p>
        </w:tc>
      </w:tr>
      <w:tr w:rsidR="008425B9" w14:paraId="3D2C3FD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85ABDB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mother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C2D9EA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moeder</w:t>
            </w:r>
            <w:proofErr w:type="spellEnd"/>
          </w:p>
        </w:tc>
      </w:tr>
      <w:tr w:rsidR="008425B9" w14:paraId="2EBE4A1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599E66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mountain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C2912A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berg</w:t>
            </w:r>
          </w:p>
        </w:tc>
      </w:tr>
      <w:tr w:rsidR="008425B9" w14:paraId="0DC2BD3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52D4CF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mouth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5EF70A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mond</w:t>
            </w:r>
            <w:proofErr w:type="spellEnd"/>
          </w:p>
        </w:tc>
      </w:tr>
      <w:tr w:rsidR="008425B9" w14:paraId="3A45DBD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2E0F5E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move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B46E82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bewegen</w:t>
            </w:r>
            <w:proofErr w:type="spellEnd"/>
          </w:p>
        </w:tc>
      </w:tr>
      <w:tr w:rsidR="008425B9" w14:paraId="099D0C0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50FC19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much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883213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veel</w:t>
            </w:r>
            <w:proofErr w:type="spellEnd"/>
          </w:p>
        </w:tc>
      </w:tr>
      <w:tr w:rsidR="008425B9" w14:paraId="0022872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8E316F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music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AF6262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muziek</w:t>
            </w:r>
            <w:proofErr w:type="spellEnd"/>
          </w:p>
        </w:tc>
      </w:tr>
      <w:tr w:rsidR="008425B9" w14:paraId="7A5FF11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7A6B24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must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11193C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moet</w:t>
            </w:r>
            <w:proofErr w:type="spellEnd"/>
          </w:p>
        </w:tc>
      </w:tr>
      <w:tr w:rsidR="008425B9" w14:paraId="06F923D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DB011F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6ADDCB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mijn</w:t>
            </w:r>
            <w:proofErr w:type="spellEnd"/>
          </w:p>
        </w:tc>
      </w:tr>
      <w:tr w:rsidR="00FC5FA9" w14:paraId="4BC18419" w14:textId="77777777" w:rsidTr="008425B9">
        <w:tblPrEx>
          <w:tblBorders>
            <w:top w:val="none" w:sz="0" w:space="0" w:color="auto"/>
          </w:tblBorders>
        </w:tblPrEx>
        <w:tc>
          <w:tcPr>
            <w:tcW w:w="11448" w:type="dxa"/>
            <w:gridSpan w:val="2"/>
            <w:tcBorders>
              <w:top w:val="single" w:sz="8" w:space="0" w:color="6D6D6D"/>
              <w:bottom w:val="single" w:sz="8" w:space="0" w:color="6D6D6D"/>
            </w:tcBorders>
            <w:shd w:val="clear" w:color="auto" w:fill="C0F4DB"/>
            <w:vAlign w:val="center"/>
          </w:tcPr>
          <w:p w14:paraId="1EE17E93" w14:textId="77777777" w:rsidR="00FC5FA9" w:rsidRDefault="00FC5F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Grande" w:hAnsi="Lucida Grande" w:cs="Lucida Grande"/>
                <w:b/>
                <w:bCs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b/>
                <w:bCs/>
                <w:color w:val="262626"/>
                <w:sz w:val="40"/>
                <w:szCs w:val="40"/>
              </w:rPr>
              <w:t>N</w:t>
            </w:r>
          </w:p>
        </w:tc>
      </w:tr>
      <w:tr w:rsidR="008425B9" w14:paraId="50E900B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9F5A3D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name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F9BA3D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naam</w:t>
            </w:r>
            <w:proofErr w:type="spellEnd"/>
          </w:p>
        </w:tc>
      </w:tr>
      <w:tr w:rsidR="008425B9" w14:paraId="37D0B4D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5CD3A4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narrow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D40BE4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smal</w:t>
            </w:r>
            <w:proofErr w:type="spellEnd"/>
          </w:p>
        </w:tc>
      </w:tr>
      <w:tr w:rsidR="008425B9" w14:paraId="617632F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CB73A8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nation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C4E433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natie</w:t>
            </w:r>
            <w:proofErr w:type="spellEnd"/>
          </w:p>
        </w:tc>
      </w:tr>
      <w:tr w:rsidR="008425B9" w14:paraId="53D5126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E8EAD7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nature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2A15F6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natuur</w:t>
            </w:r>
            <w:proofErr w:type="spellEnd"/>
          </w:p>
        </w:tc>
      </w:tr>
      <w:tr w:rsidR="008425B9" w14:paraId="000AD20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031126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near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59AD5D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dichtbij</w:t>
            </w:r>
            <w:proofErr w:type="spellEnd"/>
          </w:p>
        </w:tc>
      </w:tr>
      <w:tr w:rsidR="008425B9" w14:paraId="6EEE294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A283B7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nearly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47E5E2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bijna</w:t>
            </w:r>
            <w:proofErr w:type="spellEnd"/>
          </w:p>
        </w:tc>
      </w:tr>
      <w:tr w:rsidR="008425B9" w14:paraId="301A2A8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1B243F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neck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EE7079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nek</w:t>
            </w:r>
            <w:proofErr w:type="spellEnd"/>
          </w:p>
        </w:tc>
      </w:tr>
      <w:tr w:rsidR="008425B9" w14:paraId="1A79DAE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6DE69C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need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D8C4D2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nodig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hebben</w:t>
            </w:r>
            <w:proofErr w:type="spellEnd"/>
          </w:p>
        </w:tc>
      </w:tr>
      <w:tr w:rsidR="008425B9" w14:paraId="6BDED90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FD030D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needle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0EEFFF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naald</w:t>
            </w:r>
            <w:proofErr w:type="spellEnd"/>
          </w:p>
        </w:tc>
      </w:tr>
      <w:tr w:rsidR="008425B9" w14:paraId="4F1959D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F39F9F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neighbour</w:t>
            </w:r>
            <w:proofErr w:type="spellEnd"/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E37D5FE" w14:textId="1BF4C7C3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buurman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buren</w:t>
            </w:r>
            <w:proofErr w:type="spellEnd"/>
          </w:p>
        </w:tc>
      </w:tr>
      <w:tr w:rsidR="008425B9" w14:paraId="72FB131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A99AFB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neither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4F76C1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noch</w:t>
            </w:r>
            <w:proofErr w:type="spellEnd"/>
          </w:p>
        </w:tc>
      </w:tr>
      <w:tr w:rsidR="008425B9" w14:paraId="4B5BCC8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519081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net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C57476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net</w:t>
            </w:r>
          </w:p>
        </w:tc>
      </w:tr>
      <w:tr w:rsidR="008425B9" w14:paraId="6F34937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BC15BA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never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3E54FD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nooit</w:t>
            </w:r>
            <w:proofErr w:type="spellEnd"/>
          </w:p>
        </w:tc>
      </w:tr>
      <w:tr w:rsidR="008425B9" w14:paraId="66CF1E3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F0B1EF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new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8AED93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nieuw</w:t>
            </w:r>
            <w:proofErr w:type="spellEnd"/>
          </w:p>
        </w:tc>
      </w:tr>
      <w:tr w:rsidR="008425B9" w14:paraId="2A08007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2C80AA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news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F4DE2F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nieuws</w:t>
            </w:r>
            <w:proofErr w:type="spellEnd"/>
          </w:p>
        </w:tc>
      </w:tr>
      <w:tr w:rsidR="008425B9" w14:paraId="11F8E4B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006583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newspaper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E738D1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krant</w:t>
            </w:r>
            <w:proofErr w:type="spellEnd"/>
          </w:p>
        </w:tc>
      </w:tr>
      <w:tr w:rsidR="008425B9" w14:paraId="6560581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46B9BF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next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F4A6DB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volgende</w:t>
            </w:r>
            <w:proofErr w:type="spellEnd"/>
          </w:p>
        </w:tc>
      </w:tr>
      <w:tr w:rsidR="008425B9" w14:paraId="52EA18F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C20CE1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nice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18E15E0" w14:textId="55DB8B92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leuk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mooi</w:t>
            </w:r>
            <w:proofErr w:type="spellEnd"/>
          </w:p>
        </w:tc>
      </w:tr>
      <w:tr w:rsidR="008425B9" w14:paraId="244CB33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9CC15A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night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568107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nacht</w:t>
            </w:r>
            <w:proofErr w:type="spellEnd"/>
          </w:p>
        </w:tc>
      </w:tr>
      <w:tr w:rsidR="008425B9" w14:paraId="5A41D41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D844D3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nine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7927FE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negen</w:t>
            </w:r>
            <w:proofErr w:type="spellEnd"/>
          </w:p>
        </w:tc>
      </w:tr>
      <w:tr w:rsidR="008425B9" w14:paraId="5B4E7C8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A71D33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no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BC0B78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geen</w:t>
            </w:r>
            <w:proofErr w:type="spellEnd"/>
          </w:p>
        </w:tc>
      </w:tr>
      <w:tr w:rsidR="008425B9" w14:paraId="040B653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D0B4A6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noble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53381E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edel</w:t>
            </w:r>
            <w:proofErr w:type="spellEnd"/>
          </w:p>
        </w:tc>
      </w:tr>
      <w:tr w:rsidR="008425B9" w14:paraId="0E18600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437CBB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noise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B8E532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lawaai</w:t>
            </w:r>
            <w:proofErr w:type="spellEnd"/>
          </w:p>
        </w:tc>
      </w:tr>
      <w:tr w:rsidR="008425B9" w14:paraId="2C6B112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827A44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none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3D5640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geen</w:t>
            </w:r>
            <w:proofErr w:type="spellEnd"/>
          </w:p>
        </w:tc>
      </w:tr>
      <w:tr w:rsidR="008425B9" w14:paraId="1AB39FF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27E9A6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nor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DF63DF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noch</w:t>
            </w:r>
            <w:proofErr w:type="spellEnd"/>
          </w:p>
        </w:tc>
      </w:tr>
      <w:tr w:rsidR="008425B9" w14:paraId="7C9D5AC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80DB1E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north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06EFAE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noord</w:t>
            </w:r>
            <w:proofErr w:type="spellEnd"/>
          </w:p>
        </w:tc>
      </w:tr>
      <w:tr w:rsidR="008425B9" w14:paraId="340B9F0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BB111E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nose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307F9E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neus</w:t>
            </w:r>
            <w:proofErr w:type="spellEnd"/>
          </w:p>
        </w:tc>
      </w:tr>
      <w:tr w:rsidR="008425B9" w14:paraId="456EBDC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CE00C7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not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A4BB51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niet</w:t>
            </w:r>
            <w:proofErr w:type="spellEnd"/>
          </w:p>
        </w:tc>
      </w:tr>
      <w:tr w:rsidR="008425B9" w14:paraId="7227E08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47311F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nothing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D863EE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niets</w:t>
            </w:r>
            <w:proofErr w:type="spellEnd"/>
          </w:p>
        </w:tc>
      </w:tr>
      <w:tr w:rsidR="008425B9" w14:paraId="07D8916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EDDBF9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notice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C0BB2D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opmerken</w:t>
            </w:r>
            <w:proofErr w:type="spellEnd"/>
          </w:p>
        </w:tc>
      </w:tr>
      <w:tr w:rsidR="008425B9" w14:paraId="3F62042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A4E4E0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now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914D5F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nu</w:t>
            </w:r>
          </w:p>
        </w:tc>
      </w:tr>
      <w:tr w:rsidR="008425B9" w14:paraId="6F61AB2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E4643A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number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89F392F" w14:textId="53B78F4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getal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cijfer</w:t>
            </w:r>
            <w:proofErr w:type="spellEnd"/>
          </w:p>
        </w:tc>
      </w:tr>
      <w:tr w:rsidR="00FC5FA9" w14:paraId="52F14A74" w14:textId="77777777" w:rsidTr="008425B9">
        <w:tblPrEx>
          <w:tblBorders>
            <w:top w:val="none" w:sz="0" w:space="0" w:color="auto"/>
          </w:tblBorders>
        </w:tblPrEx>
        <w:tc>
          <w:tcPr>
            <w:tcW w:w="11448" w:type="dxa"/>
            <w:gridSpan w:val="2"/>
            <w:tcBorders>
              <w:top w:val="single" w:sz="8" w:space="0" w:color="6D6D6D"/>
              <w:bottom w:val="single" w:sz="8" w:space="0" w:color="6D6D6D"/>
            </w:tcBorders>
            <w:shd w:val="clear" w:color="auto" w:fill="C0F4DB"/>
            <w:vAlign w:val="center"/>
          </w:tcPr>
          <w:p w14:paraId="10EF99F0" w14:textId="77777777" w:rsidR="00FC5FA9" w:rsidRDefault="00FC5F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Grande" w:hAnsi="Lucida Grande" w:cs="Lucida Grande"/>
                <w:b/>
                <w:bCs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b/>
                <w:bCs/>
                <w:color w:val="262626"/>
                <w:sz w:val="40"/>
                <w:szCs w:val="40"/>
              </w:rPr>
              <w:t>O</w:t>
            </w:r>
          </w:p>
        </w:tc>
      </w:tr>
      <w:tr w:rsidR="008425B9" w14:paraId="3AAB671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DC21BC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obey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AB19B9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gehoorzamen</w:t>
            </w:r>
            <w:proofErr w:type="spellEnd"/>
          </w:p>
        </w:tc>
      </w:tr>
      <w:tr w:rsidR="008425B9" w14:paraId="101A761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C9FD39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object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A865FE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object</w:t>
            </w:r>
          </w:p>
        </w:tc>
      </w:tr>
      <w:tr w:rsidR="008425B9" w14:paraId="5B6EC90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231215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ocean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1D9611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oceaan</w:t>
            </w:r>
            <w:proofErr w:type="spellEnd"/>
          </w:p>
        </w:tc>
      </w:tr>
      <w:tr w:rsidR="008425B9" w14:paraId="60B5E65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42326A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of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38E99FB" w14:textId="34CB5A5C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van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over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bij</w:t>
            </w:r>
            <w:proofErr w:type="spellEnd"/>
          </w:p>
        </w:tc>
      </w:tr>
      <w:tr w:rsidR="008425B9" w14:paraId="292091B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D5234E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off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5C45C96" w14:textId="227963DE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uit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af</w:t>
            </w:r>
            <w:proofErr w:type="spellEnd"/>
          </w:p>
        </w:tc>
      </w:tr>
      <w:tr w:rsidR="008425B9" w14:paraId="38B7872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1835EF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offer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7E008A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aanbod</w:t>
            </w:r>
            <w:proofErr w:type="spellEnd"/>
          </w:p>
        </w:tc>
      </w:tr>
      <w:tr w:rsidR="008425B9" w14:paraId="6809007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3C83F9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office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43BDFE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kantoor</w:t>
            </w:r>
            <w:proofErr w:type="spellEnd"/>
          </w:p>
        </w:tc>
      </w:tr>
      <w:tr w:rsidR="008425B9" w14:paraId="05AAE67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C64093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often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4C21BA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vaak</w:t>
            </w:r>
            <w:proofErr w:type="spellEnd"/>
          </w:p>
        </w:tc>
      </w:tr>
      <w:tr w:rsidR="008425B9" w14:paraId="42FEA91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8589AE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oil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A3A8B4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olie</w:t>
            </w:r>
            <w:proofErr w:type="spellEnd"/>
          </w:p>
        </w:tc>
      </w:tr>
      <w:tr w:rsidR="008425B9" w14:paraId="0C40ED8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EAABAD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old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6CDB26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oud</w:t>
            </w:r>
            <w:proofErr w:type="spellEnd"/>
          </w:p>
        </w:tc>
      </w:tr>
      <w:tr w:rsidR="008425B9" w14:paraId="30A637A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1E5606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7AF719C" w14:textId="5DE88308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op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aan</w:t>
            </w:r>
            <w:proofErr w:type="spellEnd"/>
          </w:p>
        </w:tc>
      </w:tr>
      <w:tr w:rsidR="008425B9" w14:paraId="0B118E4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3B0D9A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one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29BB8E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één</w:t>
            </w:r>
            <w:proofErr w:type="spellEnd"/>
          </w:p>
        </w:tc>
      </w:tr>
      <w:tr w:rsidR="008425B9" w14:paraId="2756A38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B8AEB4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only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B715F0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enig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(e)</w:t>
            </w:r>
          </w:p>
        </w:tc>
      </w:tr>
      <w:tr w:rsidR="008425B9" w14:paraId="52B5730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1CB1BD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open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7F73B94" w14:textId="28908E32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open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openen</w:t>
            </w:r>
            <w:proofErr w:type="spellEnd"/>
          </w:p>
        </w:tc>
      </w:tr>
      <w:tr w:rsidR="008425B9" w14:paraId="1FD39AE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609F03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opposite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65040D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tegenovergestelde</w:t>
            </w:r>
            <w:proofErr w:type="spellEnd"/>
          </w:p>
        </w:tc>
      </w:tr>
      <w:tr w:rsidR="008425B9" w14:paraId="3E8C85F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3EA1E8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7A20AF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of</w:t>
            </w:r>
          </w:p>
        </w:tc>
      </w:tr>
      <w:tr w:rsidR="008425B9" w14:paraId="25D7EF8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FFC50D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orange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DB50D9B" w14:textId="77FC4EE1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oranje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sinaasappel</w:t>
            </w:r>
            <w:proofErr w:type="spellEnd"/>
          </w:p>
        </w:tc>
      </w:tr>
      <w:tr w:rsidR="008425B9" w14:paraId="505C8E3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80D614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order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4594943" w14:textId="18951632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bestelling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volgorde</w:t>
            </w:r>
            <w:proofErr w:type="spellEnd"/>
          </w:p>
        </w:tc>
      </w:tr>
      <w:tr w:rsidR="008425B9" w14:paraId="5053FDA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9C7DB8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other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33C6DF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ander</w:t>
            </w:r>
            <w:proofErr w:type="spellEnd"/>
          </w:p>
        </w:tc>
      </w:tr>
      <w:tr w:rsidR="008425B9" w14:paraId="693F7A0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137478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our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0C03860" w14:textId="39CE0F96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ons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onze</w:t>
            </w:r>
            <w:proofErr w:type="spellEnd"/>
          </w:p>
        </w:tc>
      </w:tr>
      <w:tr w:rsidR="008425B9" w14:paraId="23075F3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339B03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out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72935F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uit</w:t>
            </w:r>
            <w:proofErr w:type="spellEnd"/>
          </w:p>
        </w:tc>
      </w:tr>
      <w:tr w:rsidR="008425B9" w14:paraId="0035BEA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CDC230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outside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437EAC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buiten</w:t>
            </w:r>
            <w:proofErr w:type="spellEnd"/>
          </w:p>
        </w:tc>
      </w:tr>
      <w:tr w:rsidR="008425B9" w14:paraId="0095F89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8E03D5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over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D9E6503" w14:textId="69104763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over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voorbij</w:t>
            </w:r>
            <w:proofErr w:type="spellEnd"/>
          </w:p>
        </w:tc>
      </w:tr>
      <w:tr w:rsidR="008425B9" w14:paraId="107CEE5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46F4E5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own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D1C448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eigen</w:t>
            </w:r>
            <w:proofErr w:type="spellEnd"/>
          </w:p>
        </w:tc>
      </w:tr>
      <w:tr w:rsidR="00FC5FA9" w14:paraId="1F52C234" w14:textId="77777777" w:rsidTr="008425B9">
        <w:tblPrEx>
          <w:tblBorders>
            <w:top w:val="none" w:sz="0" w:space="0" w:color="auto"/>
          </w:tblBorders>
        </w:tblPrEx>
        <w:tc>
          <w:tcPr>
            <w:tcW w:w="11448" w:type="dxa"/>
            <w:gridSpan w:val="2"/>
            <w:tcBorders>
              <w:top w:val="single" w:sz="8" w:space="0" w:color="6D6D6D"/>
              <w:bottom w:val="single" w:sz="8" w:space="0" w:color="6D6D6D"/>
            </w:tcBorders>
            <w:shd w:val="clear" w:color="auto" w:fill="C0F4DB"/>
            <w:vAlign w:val="center"/>
          </w:tcPr>
          <w:p w14:paraId="23D0E0F4" w14:textId="77777777" w:rsidR="00FC5FA9" w:rsidRDefault="00FC5F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Grande" w:hAnsi="Lucida Grande" w:cs="Lucida Grande"/>
                <w:b/>
                <w:bCs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b/>
                <w:bCs/>
                <w:color w:val="262626"/>
                <w:sz w:val="40"/>
                <w:szCs w:val="40"/>
              </w:rPr>
              <w:t>P</w:t>
            </w:r>
          </w:p>
        </w:tc>
      </w:tr>
      <w:tr w:rsidR="008425B9" w14:paraId="1BEBA9A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4F100A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page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CB2A18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pagina</w:t>
            </w:r>
            <w:proofErr w:type="spellEnd"/>
          </w:p>
        </w:tc>
      </w:tr>
      <w:tr w:rsidR="008425B9" w14:paraId="5684F54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AD793C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pain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B4D10A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pijn</w:t>
            </w:r>
            <w:proofErr w:type="spellEnd"/>
          </w:p>
        </w:tc>
      </w:tr>
      <w:tr w:rsidR="008425B9" w14:paraId="05BE422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5C3064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paint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5D3B47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tekenen</w:t>
            </w:r>
            <w:proofErr w:type="spellEnd"/>
          </w:p>
        </w:tc>
      </w:tr>
      <w:tr w:rsidR="008425B9" w14:paraId="5E8B35B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EFD53C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pair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78398D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paar</w:t>
            </w:r>
            <w:proofErr w:type="spellEnd"/>
          </w:p>
        </w:tc>
      </w:tr>
      <w:tr w:rsidR="008425B9" w14:paraId="50A4269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D987D8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pan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E13976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pan</w:t>
            </w:r>
          </w:p>
        </w:tc>
      </w:tr>
      <w:tr w:rsidR="008425B9" w14:paraId="62E60AF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468E5C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paper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744510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papier</w:t>
            </w:r>
            <w:proofErr w:type="spellEnd"/>
          </w:p>
        </w:tc>
      </w:tr>
      <w:tr w:rsidR="008425B9" w14:paraId="4FE9FD4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E3F2B6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parent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871C6F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ouder</w:t>
            </w:r>
            <w:proofErr w:type="spellEnd"/>
          </w:p>
        </w:tc>
      </w:tr>
      <w:tr w:rsidR="008425B9" w14:paraId="7E78C73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EA6F5B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park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62E6F8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park</w:t>
            </w:r>
          </w:p>
        </w:tc>
      </w:tr>
      <w:tr w:rsidR="008425B9" w14:paraId="3FE0E01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A80300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part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2C021E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deel</w:t>
            </w:r>
            <w:proofErr w:type="spellEnd"/>
          </w:p>
        </w:tc>
      </w:tr>
      <w:tr w:rsidR="008425B9" w14:paraId="7D44811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10208B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partner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615CC1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partner</w:t>
            </w:r>
          </w:p>
        </w:tc>
      </w:tr>
      <w:tr w:rsidR="008425B9" w14:paraId="77B0BC9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81992F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party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828FE4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feestje</w:t>
            </w:r>
            <w:proofErr w:type="spellEnd"/>
          </w:p>
        </w:tc>
      </w:tr>
      <w:tr w:rsidR="008425B9" w14:paraId="23908F6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240E1C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pass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E2243D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pas</w:t>
            </w:r>
          </w:p>
        </w:tc>
      </w:tr>
      <w:tr w:rsidR="008425B9" w14:paraId="1315DBD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BDB350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past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38DD44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verleden</w:t>
            </w:r>
            <w:proofErr w:type="spellEnd"/>
          </w:p>
        </w:tc>
      </w:tr>
      <w:tr w:rsidR="008425B9" w14:paraId="764E87E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89FD9D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path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773F36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pad</w:t>
            </w:r>
          </w:p>
        </w:tc>
      </w:tr>
      <w:tr w:rsidR="008425B9" w14:paraId="5104EAE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DC03A3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pay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2869B6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betalen</w:t>
            </w:r>
            <w:proofErr w:type="spellEnd"/>
          </w:p>
        </w:tc>
      </w:tr>
      <w:tr w:rsidR="008425B9" w14:paraId="4E6B548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4B47F0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peace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B79101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vrede</w:t>
            </w:r>
            <w:proofErr w:type="spellEnd"/>
          </w:p>
        </w:tc>
      </w:tr>
      <w:tr w:rsidR="008425B9" w14:paraId="51AD710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6971A9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pen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DE3A7E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pen</w:t>
            </w:r>
          </w:p>
        </w:tc>
      </w:tr>
      <w:tr w:rsidR="008425B9" w14:paraId="661FDD4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5D7170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pencil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79A50F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potlood</w:t>
            </w:r>
            <w:proofErr w:type="spellEnd"/>
          </w:p>
        </w:tc>
      </w:tr>
      <w:tr w:rsidR="008425B9" w14:paraId="64776EA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F78E1A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people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B76B7D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mensen</w:t>
            </w:r>
            <w:proofErr w:type="spellEnd"/>
          </w:p>
        </w:tc>
      </w:tr>
      <w:tr w:rsidR="008425B9" w14:paraId="01A77A6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4DDA5D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pepper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62FC50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peper</w:t>
            </w:r>
            <w:proofErr w:type="spellEnd"/>
          </w:p>
        </w:tc>
      </w:tr>
      <w:tr w:rsidR="008425B9" w14:paraId="72FF38F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10FDD3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8A592D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per</w:t>
            </w:r>
          </w:p>
        </w:tc>
      </w:tr>
      <w:tr w:rsidR="008425B9" w14:paraId="0178ADD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439C27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perfect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6E6708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perfect</w:t>
            </w:r>
          </w:p>
        </w:tc>
      </w:tr>
      <w:tr w:rsidR="008425B9" w14:paraId="5B64B5E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DB1B1B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period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4FAFA6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periode</w:t>
            </w:r>
            <w:proofErr w:type="spellEnd"/>
          </w:p>
        </w:tc>
      </w:tr>
      <w:tr w:rsidR="008425B9" w14:paraId="2494387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1A3C3A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person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2968C6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persoon</w:t>
            </w:r>
            <w:proofErr w:type="spellEnd"/>
          </w:p>
        </w:tc>
      </w:tr>
      <w:tr w:rsidR="008425B9" w14:paraId="299A852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547BF5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petrol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C83713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benzine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AmE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: gas)</w:t>
            </w:r>
          </w:p>
        </w:tc>
      </w:tr>
      <w:tr w:rsidR="008425B9" w14:paraId="17CF639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7F2D18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photograph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95E0AC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foto</w:t>
            </w:r>
            <w:proofErr w:type="spellEnd"/>
          </w:p>
        </w:tc>
      </w:tr>
      <w:tr w:rsidR="008425B9" w14:paraId="3542B79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A2D14D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piano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E8451C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piano</w:t>
            </w:r>
          </w:p>
        </w:tc>
      </w:tr>
      <w:tr w:rsidR="008425B9" w14:paraId="6F27B9E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B8A8DA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pick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D68F91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uitkiezen</w:t>
            </w:r>
            <w:proofErr w:type="spellEnd"/>
          </w:p>
        </w:tc>
      </w:tr>
      <w:tr w:rsidR="008425B9" w14:paraId="15E272D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213735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picture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F3D834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afbeelding</w:t>
            </w:r>
            <w:proofErr w:type="spellEnd"/>
          </w:p>
        </w:tc>
      </w:tr>
      <w:tr w:rsidR="008425B9" w14:paraId="2EF201A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B5B99F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piece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42E4AA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stuk</w:t>
            </w:r>
            <w:proofErr w:type="spellEnd"/>
          </w:p>
        </w:tc>
      </w:tr>
      <w:tr w:rsidR="008425B9" w14:paraId="16FE981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535D3D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pig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D0D6C3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varken</w:t>
            </w:r>
            <w:proofErr w:type="spellEnd"/>
          </w:p>
        </w:tc>
      </w:tr>
      <w:tr w:rsidR="008425B9" w14:paraId="62DDDC4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01E413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pin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3B99D8B" w14:textId="0E2D0291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pin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speld</w:t>
            </w:r>
            <w:proofErr w:type="spellEnd"/>
          </w:p>
        </w:tc>
      </w:tr>
      <w:tr w:rsidR="008425B9" w14:paraId="7995746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458502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pink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B07E97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paars</w:t>
            </w:r>
            <w:proofErr w:type="spellEnd"/>
          </w:p>
        </w:tc>
      </w:tr>
      <w:tr w:rsidR="008425B9" w14:paraId="3BF5C60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59F16A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place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334643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plaats</w:t>
            </w:r>
            <w:proofErr w:type="spellEnd"/>
          </w:p>
        </w:tc>
      </w:tr>
      <w:tr w:rsidR="008425B9" w14:paraId="657A04B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EBB0D5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plane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8FB22F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vliegtuig</w:t>
            </w:r>
            <w:proofErr w:type="spellEnd"/>
          </w:p>
        </w:tc>
      </w:tr>
      <w:tr w:rsidR="008425B9" w14:paraId="707D2CA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5140B9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plant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D0E8125" w14:textId="6F56F3B4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plant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fabriek</w:t>
            </w:r>
            <w:proofErr w:type="spellEnd"/>
          </w:p>
        </w:tc>
      </w:tr>
      <w:tr w:rsidR="008425B9" w14:paraId="2C9C1C4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D25DB3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plastic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057351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plastic</w:t>
            </w:r>
          </w:p>
        </w:tc>
      </w:tr>
      <w:tr w:rsidR="008425B9" w14:paraId="53ACD35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BF5ABB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plate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ACA084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plaat</w:t>
            </w:r>
            <w:proofErr w:type="spellEnd"/>
          </w:p>
        </w:tc>
      </w:tr>
      <w:tr w:rsidR="008425B9" w14:paraId="60E2709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8340C3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play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FC482F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spelen</w:t>
            </w:r>
            <w:proofErr w:type="spellEnd"/>
          </w:p>
        </w:tc>
      </w:tr>
      <w:tr w:rsidR="008425B9" w14:paraId="2E11773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A071A2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please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D83A30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alstublieft</w:t>
            </w:r>
            <w:proofErr w:type="spellEnd"/>
          </w:p>
        </w:tc>
      </w:tr>
      <w:tr w:rsidR="008425B9" w14:paraId="20137CD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F16691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pleased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9CB875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tevreden</w:t>
            </w:r>
            <w:proofErr w:type="spellEnd"/>
          </w:p>
        </w:tc>
      </w:tr>
      <w:tr w:rsidR="008425B9" w14:paraId="60E5006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6A9A12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plenty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497DC2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veel</w:t>
            </w:r>
            <w:proofErr w:type="spellEnd"/>
          </w:p>
        </w:tc>
      </w:tr>
      <w:tr w:rsidR="008425B9" w14:paraId="59DA073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C4E745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pocket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8D3366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zak</w:t>
            </w:r>
            <w:proofErr w:type="spellEnd"/>
          </w:p>
        </w:tc>
      </w:tr>
      <w:tr w:rsidR="008425B9" w14:paraId="387AFB8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C53E36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point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947F47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punt</w:t>
            </w:r>
          </w:p>
        </w:tc>
      </w:tr>
      <w:tr w:rsidR="008425B9" w14:paraId="476D32C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10F887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poison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BF3EA3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gif</w:t>
            </w:r>
          </w:p>
        </w:tc>
      </w:tr>
      <w:tr w:rsidR="008425B9" w14:paraId="61D5203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34193E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police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5D39A5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politie</w:t>
            </w:r>
            <w:proofErr w:type="spellEnd"/>
          </w:p>
        </w:tc>
      </w:tr>
      <w:tr w:rsidR="008425B9" w14:paraId="268D213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842070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polite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8141C4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beleefd</w:t>
            </w:r>
            <w:proofErr w:type="spellEnd"/>
          </w:p>
        </w:tc>
      </w:tr>
      <w:tr w:rsidR="008425B9" w14:paraId="36279A8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F3F090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pool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04A1C2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zwembad</w:t>
            </w:r>
            <w:proofErr w:type="spellEnd"/>
          </w:p>
        </w:tc>
      </w:tr>
      <w:tr w:rsidR="008425B9" w14:paraId="423346F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85FFF0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poor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5C719B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arm (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niet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rijk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)</w:t>
            </w:r>
          </w:p>
        </w:tc>
      </w:tr>
      <w:tr w:rsidR="008425B9" w14:paraId="199C61E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43673B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popular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802AC6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populair</w:t>
            </w:r>
            <w:proofErr w:type="spellEnd"/>
          </w:p>
        </w:tc>
      </w:tr>
      <w:tr w:rsidR="008425B9" w14:paraId="56BDA2E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F64B23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position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5158C8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positie</w:t>
            </w:r>
            <w:proofErr w:type="spellEnd"/>
          </w:p>
        </w:tc>
      </w:tr>
      <w:tr w:rsidR="008425B9" w14:paraId="50E34BA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41FAC9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possible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E2C346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mogelijk</w:t>
            </w:r>
            <w:proofErr w:type="spellEnd"/>
          </w:p>
        </w:tc>
      </w:tr>
      <w:tr w:rsidR="008425B9" w14:paraId="0665E03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ADB1A2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potato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286BF4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aardappel</w:t>
            </w:r>
            <w:proofErr w:type="spellEnd"/>
          </w:p>
        </w:tc>
      </w:tr>
      <w:tr w:rsidR="008425B9" w14:paraId="786CEEB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D575F6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pour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BF3861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gieten</w:t>
            </w:r>
            <w:proofErr w:type="spellEnd"/>
          </w:p>
        </w:tc>
      </w:tr>
      <w:tr w:rsidR="008425B9" w14:paraId="11F7294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60EAFE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power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C7E3D00" w14:textId="51115B8D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kracht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energie</w:t>
            </w:r>
            <w:proofErr w:type="spellEnd"/>
          </w:p>
        </w:tc>
      </w:tr>
      <w:tr w:rsidR="008425B9" w14:paraId="3159F9D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1F7616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present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A61B498" w14:textId="5F504446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heden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geschenk</w:t>
            </w:r>
            <w:proofErr w:type="spellEnd"/>
          </w:p>
        </w:tc>
      </w:tr>
      <w:tr w:rsidR="008425B9" w14:paraId="11890E7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3D1B58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press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F2D8D0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pers</w:t>
            </w:r>
            <w:proofErr w:type="spellEnd"/>
          </w:p>
        </w:tc>
      </w:tr>
      <w:tr w:rsidR="008425B9" w14:paraId="74E8F35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1FD47B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pretty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CB633AA" w14:textId="3FD74F2B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mooi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aardig</w:t>
            </w:r>
            <w:proofErr w:type="spellEnd"/>
          </w:p>
        </w:tc>
      </w:tr>
      <w:tr w:rsidR="008425B9" w14:paraId="1044B54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7CB86A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prevent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5F983D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voorkomen</w:t>
            </w:r>
            <w:proofErr w:type="spellEnd"/>
          </w:p>
        </w:tc>
      </w:tr>
      <w:tr w:rsidR="008425B9" w14:paraId="3D707E6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6EAAE7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price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434175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prijs</w:t>
            </w:r>
            <w:proofErr w:type="spellEnd"/>
          </w:p>
        </w:tc>
      </w:tr>
      <w:tr w:rsidR="008425B9" w14:paraId="0AB110F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FAF3EA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prince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102FD0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prins</w:t>
            </w:r>
            <w:proofErr w:type="spellEnd"/>
          </w:p>
        </w:tc>
      </w:tr>
      <w:tr w:rsidR="008425B9" w14:paraId="3EF8C54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5E59CE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prison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4C0AEA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gevangenis</w:t>
            </w:r>
            <w:proofErr w:type="spellEnd"/>
          </w:p>
        </w:tc>
      </w:tr>
      <w:tr w:rsidR="008425B9" w14:paraId="58A2A05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8B5571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prize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FDAD17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waarderen</w:t>
            </w:r>
            <w:proofErr w:type="spellEnd"/>
          </w:p>
        </w:tc>
      </w:tr>
      <w:tr w:rsidR="008425B9" w14:paraId="521C33A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1EE08D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probably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3D5F4C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misschien</w:t>
            </w:r>
            <w:proofErr w:type="spellEnd"/>
          </w:p>
        </w:tc>
      </w:tr>
      <w:tr w:rsidR="008425B9" w14:paraId="4E144F3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EF6AB2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problem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811631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probleem</w:t>
            </w:r>
            <w:proofErr w:type="spellEnd"/>
          </w:p>
        </w:tc>
      </w:tr>
      <w:tr w:rsidR="008425B9" w14:paraId="388F410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C2FB83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produce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DBBCC0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produceren</w:t>
            </w:r>
            <w:proofErr w:type="spellEnd"/>
          </w:p>
        </w:tc>
      </w:tr>
      <w:tr w:rsidR="008425B9" w14:paraId="7ED0C10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ABE4F2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promise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1EF926A" w14:textId="5235E279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belofte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beloven</w:t>
            </w:r>
            <w:proofErr w:type="spellEnd"/>
          </w:p>
        </w:tc>
      </w:tr>
      <w:tr w:rsidR="008425B9" w14:paraId="286A44D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989FF3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proper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E0F9F98" w14:textId="01F0B81D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behoorlijk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goed</w:t>
            </w:r>
            <w:proofErr w:type="spellEnd"/>
          </w:p>
        </w:tc>
      </w:tr>
      <w:tr w:rsidR="008425B9" w14:paraId="0B7B435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FDEBB0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protect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EBAB33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beschermen</w:t>
            </w:r>
            <w:proofErr w:type="spellEnd"/>
          </w:p>
        </w:tc>
      </w:tr>
      <w:tr w:rsidR="008425B9" w14:paraId="70C7673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2D3372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provide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BF77EC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voorzien</w:t>
            </w:r>
            <w:proofErr w:type="spellEnd"/>
          </w:p>
        </w:tc>
      </w:tr>
      <w:tr w:rsidR="008425B9" w14:paraId="23BD48A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CCEA6E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public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EE5DF8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openbaar</w:t>
            </w:r>
            <w:proofErr w:type="spellEnd"/>
          </w:p>
        </w:tc>
      </w:tr>
      <w:tr w:rsidR="008425B9" w14:paraId="6DDD370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F99569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pull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89B6E2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trekken</w:t>
            </w:r>
            <w:proofErr w:type="spellEnd"/>
          </w:p>
        </w:tc>
      </w:tr>
      <w:tr w:rsidR="008425B9" w14:paraId="4AE6619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A94696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punish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A9D2D7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straffen</w:t>
            </w:r>
            <w:proofErr w:type="spellEnd"/>
          </w:p>
        </w:tc>
      </w:tr>
      <w:tr w:rsidR="008425B9" w14:paraId="6709D64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33B71A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pupil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A84785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leerling</w:t>
            </w:r>
            <w:proofErr w:type="spellEnd"/>
          </w:p>
        </w:tc>
      </w:tr>
      <w:tr w:rsidR="008425B9" w14:paraId="3480670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F6D905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push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9476F2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drukken</w:t>
            </w:r>
            <w:proofErr w:type="spellEnd"/>
          </w:p>
        </w:tc>
      </w:tr>
      <w:tr w:rsidR="008425B9" w14:paraId="7326ADD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CFCC63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put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84DFE6E" w14:textId="7AC5BC74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zetten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leggen</w:t>
            </w:r>
            <w:proofErr w:type="spellEnd"/>
          </w:p>
        </w:tc>
      </w:tr>
      <w:tr w:rsidR="00FC5FA9" w14:paraId="4F67E98E" w14:textId="77777777" w:rsidTr="008425B9">
        <w:tblPrEx>
          <w:tblBorders>
            <w:top w:val="none" w:sz="0" w:space="0" w:color="auto"/>
          </w:tblBorders>
        </w:tblPrEx>
        <w:tc>
          <w:tcPr>
            <w:tcW w:w="11448" w:type="dxa"/>
            <w:gridSpan w:val="2"/>
            <w:tcBorders>
              <w:top w:val="single" w:sz="8" w:space="0" w:color="6D6D6D"/>
              <w:bottom w:val="single" w:sz="8" w:space="0" w:color="6D6D6D"/>
            </w:tcBorders>
            <w:shd w:val="clear" w:color="auto" w:fill="C0F4DB"/>
            <w:vAlign w:val="center"/>
          </w:tcPr>
          <w:p w14:paraId="2DE899FA" w14:textId="77777777" w:rsidR="00FC5FA9" w:rsidRDefault="00FC5F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Grande" w:hAnsi="Lucida Grande" w:cs="Lucida Grande"/>
                <w:b/>
                <w:bCs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b/>
                <w:bCs/>
                <w:color w:val="262626"/>
                <w:sz w:val="40"/>
                <w:szCs w:val="40"/>
              </w:rPr>
              <w:t>Q</w:t>
            </w:r>
          </w:p>
        </w:tc>
      </w:tr>
      <w:tr w:rsidR="008425B9" w14:paraId="706C0A7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077CF5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queen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F5A25E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koningin</w:t>
            </w:r>
            <w:proofErr w:type="spellEnd"/>
          </w:p>
        </w:tc>
      </w:tr>
      <w:tr w:rsidR="008425B9" w14:paraId="5498ADB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BD98BD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question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3D745A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vraag</w:t>
            </w:r>
            <w:proofErr w:type="spellEnd"/>
          </w:p>
        </w:tc>
      </w:tr>
      <w:tr w:rsidR="008425B9" w14:paraId="34CB807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04D950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quick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B5B334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snel</w:t>
            </w:r>
            <w:proofErr w:type="spellEnd"/>
          </w:p>
        </w:tc>
      </w:tr>
      <w:tr w:rsidR="008425B9" w14:paraId="63DA2D1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E0D252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quiet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9566E8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stil</w:t>
            </w:r>
            <w:proofErr w:type="spellEnd"/>
          </w:p>
        </w:tc>
      </w:tr>
      <w:tr w:rsidR="008425B9" w14:paraId="57DBA9D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400D09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quite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E4E95F4" w14:textId="1E17AC22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erg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heel</w:t>
            </w:r>
            <w:proofErr w:type="spellEnd"/>
          </w:p>
        </w:tc>
      </w:tr>
      <w:tr w:rsidR="00FC5FA9" w14:paraId="5459652A" w14:textId="77777777" w:rsidTr="008425B9">
        <w:tblPrEx>
          <w:tblBorders>
            <w:top w:val="none" w:sz="0" w:space="0" w:color="auto"/>
          </w:tblBorders>
        </w:tblPrEx>
        <w:tc>
          <w:tcPr>
            <w:tcW w:w="11448" w:type="dxa"/>
            <w:gridSpan w:val="2"/>
            <w:tcBorders>
              <w:top w:val="single" w:sz="8" w:space="0" w:color="6D6D6D"/>
              <w:bottom w:val="single" w:sz="8" w:space="0" w:color="6D6D6D"/>
            </w:tcBorders>
            <w:shd w:val="clear" w:color="auto" w:fill="C0F4DB"/>
            <w:vAlign w:val="center"/>
          </w:tcPr>
          <w:p w14:paraId="210EEAFB" w14:textId="77777777" w:rsidR="00FC5FA9" w:rsidRDefault="00FC5F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Grande" w:hAnsi="Lucida Grande" w:cs="Lucida Grande"/>
                <w:b/>
                <w:bCs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b/>
                <w:bCs/>
                <w:color w:val="262626"/>
                <w:sz w:val="40"/>
                <w:szCs w:val="40"/>
              </w:rPr>
              <w:t>R</w:t>
            </w:r>
          </w:p>
        </w:tc>
      </w:tr>
      <w:tr w:rsidR="008425B9" w14:paraId="006C42F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48AEF2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radio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104638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radio</w:t>
            </w:r>
          </w:p>
        </w:tc>
      </w:tr>
      <w:tr w:rsidR="008425B9" w14:paraId="5A87DC5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45295D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rain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F4A255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regen</w:t>
            </w:r>
            <w:proofErr w:type="spellEnd"/>
          </w:p>
        </w:tc>
      </w:tr>
      <w:tr w:rsidR="008425B9" w14:paraId="13C7AB8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91DC09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rainy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57139E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regenachtig</w:t>
            </w:r>
            <w:proofErr w:type="spellEnd"/>
          </w:p>
        </w:tc>
      </w:tr>
      <w:tr w:rsidR="008425B9" w14:paraId="0A972C8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E0C856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raise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166AA10" w14:textId="050F2DE8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verhogen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verheffen</w:t>
            </w:r>
            <w:proofErr w:type="spellEnd"/>
          </w:p>
        </w:tc>
      </w:tr>
      <w:tr w:rsidR="008425B9" w14:paraId="01D959B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4936B7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reach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68D9D5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bereiken</w:t>
            </w:r>
            <w:proofErr w:type="spellEnd"/>
          </w:p>
        </w:tc>
      </w:tr>
      <w:tr w:rsidR="008425B9" w14:paraId="207093C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A54604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read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1FF767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lezen</w:t>
            </w:r>
            <w:proofErr w:type="spellEnd"/>
          </w:p>
        </w:tc>
      </w:tr>
      <w:tr w:rsidR="008425B9" w14:paraId="337C4D7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9E3159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ready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7BEF2F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klaar</w:t>
            </w:r>
            <w:proofErr w:type="spellEnd"/>
          </w:p>
        </w:tc>
      </w:tr>
      <w:tr w:rsidR="008425B9" w14:paraId="668C0BC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2B4B69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real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9CE332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echt</w:t>
            </w:r>
            <w:proofErr w:type="spellEnd"/>
          </w:p>
        </w:tc>
      </w:tr>
      <w:tr w:rsidR="008425B9" w14:paraId="75C3798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5AD5B4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really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693F8F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echt</w:t>
            </w:r>
            <w:proofErr w:type="spellEnd"/>
          </w:p>
        </w:tc>
      </w:tr>
      <w:tr w:rsidR="008425B9" w14:paraId="6222AC6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719AFF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receive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F80900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ontvangen</w:t>
            </w:r>
            <w:proofErr w:type="spellEnd"/>
          </w:p>
        </w:tc>
      </w:tr>
      <w:tr w:rsidR="008425B9" w14:paraId="309C4AD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73C739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record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52B139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opnemen</w:t>
            </w:r>
            <w:proofErr w:type="spellEnd"/>
          </w:p>
        </w:tc>
      </w:tr>
      <w:tr w:rsidR="008425B9" w14:paraId="22EE2B2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6F128D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red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CB9E76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rood</w:t>
            </w:r>
          </w:p>
        </w:tc>
      </w:tr>
      <w:tr w:rsidR="008425B9" w14:paraId="7B66638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5FAA33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remember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B53DD8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herinneren</w:t>
            </w:r>
            <w:proofErr w:type="spellEnd"/>
          </w:p>
        </w:tc>
      </w:tr>
      <w:tr w:rsidR="008425B9" w14:paraId="292A001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2040F1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remove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0C3233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verwijderen</w:t>
            </w:r>
            <w:proofErr w:type="spellEnd"/>
          </w:p>
        </w:tc>
      </w:tr>
      <w:tr w:rsidR="008425B9" w14:paraId="5938F64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B5264C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rent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2F0C16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huren</w:t>
            </w:r>
            <w:proofErr w:type="spellEnd"/>
          </w:p>
        </w:tc>
      </w:tr>
      <w:tr w:rsidR="008425B9" w14:paraId="4782F0A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94C8B1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repair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880928D" w14:textId="44A331C4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repareren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herstellen</w:t>
            </w:r>
            <w:proofErr w:type="spellEnd"/>
          </w:p>
        </w:tc>
      </w:tr>
      <w:tr w:rsidR="008425B9" w14:paraId="02CB9DC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5582BA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repeat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28FD42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herhalen</w:t>
            </w:r>
            <w:proofErr w:type="spellEnd"/>
          </w:p>
        </w:tc>
      </w:tr>
      <w:tr w:rsidR="008425B9" w14:paraId="36FF73C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8700C6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reply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D984E4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(be)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antwoorden</w:t>
            </w:r>
            <w:proofErr w:type="spellEnd"/>
          </w:p>
        </w:tc>
      </w:tr>
      <w:tr w:rsidR="008425B9" w14:paraId="52C43A6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10A44E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report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20346EA" w14:textId="29CB20F5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verslag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rapporteren</w:t>
            </w:r>
            <w:proofErr w:type="spellEnd"/>
          </w:p>
        </w:tc>
      </w:tr>
      <w:tr w:rsidR="008425B9" w14:paraId="2107C35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D024E8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rest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C8AB9D3" w14:textId="7CADD70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rest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rusten</w:t>
            </w:r>
            <w:proofErr w:type="spellEnd"/>
          </w:p>
        </w:tc>
      </w:tr>
      <w:tr w:rsidR="008425B9" w14:paraId="1309F42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1DEE6C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restaurant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F4772C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restaurant</w:t>
            </w:r>
          </w:p>
        </w:tc>
      </w:tr>
      <w:tr w:rsidR="008425B9" w14:paraId="5910C9A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FE89C8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result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9C942B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resultaat</w:t>
            </w:r>
            <w:proofErr w:type="spellEnd"/>
          </w:p>
        </w:tc>
      </w:tr>
      <w:tr w:rsidR="008425B9" w14:paraId="01294C1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414284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return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45B647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terugkeren</w:t>
            </w:r>
            <w:proofErr w:type="spellEnd"/>
          </w:p>
        </w:tc>
      </w:tr>
      <w:tr w:rsidR="008425B9" w14:paraId="1846574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859170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rice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CD5270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rijst</w:t>
            </w:r>
            <w:proofErr w:type="spellEnd"/>
          </w:p>
        </w:tc>
      </w:tr>
      <w:tr w:rsidR="008425B9" w14:paraId="393A47E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D8FDF7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rich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37DB94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rijk</w:t>
            </w:r>
            <w:proofErr w:type="spellEnd"/>
          </w:p>
        </w:tc>
      </w:tr>
      <w:tr w:rsidR="008425B9" w14:paraId="7378C69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BE4C0F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ride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1CC3E24" w14:textId="2A4A5BE0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rijden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rit</w:t>
            </w:r>
            <w:proofErr w:type="spellEnd"/>
          </w:p>
        </w:tc>
      </w:tr>
      <w:tr w:rsidR="008425B9" w14:paraId="0BA090B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B667A3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right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56AC1FB" w14:textId="5D2244A0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goed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juist</w:t>
            </w:r>
            <w:proofErr w:type="spellEnd"/>
          </w:p>
        </w:tc>
      </w:tr>
      <w:tr w:rsidR="008425B9" w14:paraId="3BC906C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9DD018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ring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E910066" w14:textId="19A37904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ring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aanbellen</w:t>
            </w:r>
            <w:proofErr w:type="spellEnd"/>
          </w:p>
        </w:tc>
      </w:tr>
      <w:tr w:rsidR="008425B9" w14:paraId="4E53560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A168D5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rise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E39E6A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stijgen</w:t>
            </w:r>
            <w:proofErr w:type="spellEnd"/>
          </w:p>
        </w:tc>
      </w:tr>
      <w:tr w:rsidR="008425B9" w14:paraId="406506C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E18734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road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B0B6D1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weg</w:t>
            </w:r>
            <w:proofErr w:type="spellEnd"/>
          </w:p>
        </w:tc>
      </w:tr>
      <w:tr w:rsidR="008425B9" w14:paraId="70F7207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EC146E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rob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7C9BA2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(be)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roven</w:t>
            </w:r>
            <w:proofErr w:type="spellEnd"/>
          </w:p>
        </w:tc>
      </w:tr>
      <w:tr w:rsidR="008425B9" w14:paraId="427C9F8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3A64FB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rock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E4C5C4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rots</w:t>
            </w:r>
          </w:p>
        </w:tc>
      </w:tr>
      <w:tr w:rsidR="008425B9" w14:paraId="23D8833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200DD6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room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63B813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kamer</w:t>
            </w:r>
            <w:proofErr w:type="spellEnd"/>
          </w:p>
        </w:tc>
      </w:tr>
      <w:tr w:rsidR="008425B9" w14:paraId="21D9204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42F320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round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19EBD8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rond</w:t>
            </w:r>
            <w:proofErr w:type="spellEnd"/>
          </w:p>
        </w:tc>
      </w:tr>
      <w:tr w:rsidR="008425B9" w14:paraId="1D25A69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1B948B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rubber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C289D4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rubber</w:t>
            </w:r>
          </w:p>
        </w:tc>
      </w:tr>
      <w:tr w:rsidR="008425B9" w14:paraId="0B51AE7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875093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rude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CEF16F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onbeleefd</w:t>
            </w:r>
            <w:proofErr w:type="spellEnd"/>
          </w:p>
        </w:tc>
      </w:tr>
      <w:tr w:rsidR="008425B9" w14:paraId="4FC7803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79FF5A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rule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EA01EB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regel</w:t>
            </w:r>
          </w:p>
        </w:tc>
      </w:tr>
      <w:tr w:rsidR="008425B9" w14:paraId="4D260C4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38F869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ruler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42C28CD" w14:textId="03E77783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liniaal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heerser</w:t>
            </w:r>
            <w:proofErr w:type="spellEnd"/>
          </w:p>
        </w:tc>
      </w:tr>
      <w:tr w:rsidR="008425B9" w14:paraId="23ABA93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7B2B8E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run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E6CEC2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rennen</w:t>
            </w:r>
            <w:proofErr w:type="spellEnd"/>
          </w:p>
        </w:tc>
      </w:tr>
      <w:tr w:rsidR="008425B9" w14:paraId="2D543D2D" w14:textId="77777777" w:rsidTr="008425B9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B88A80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rush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4A2319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haast</w:t>
            </w:r>
            <w:proofErr w:type="spellEnd"/>
          </w:p>
        </w:tc>
      </w:tr>
      <w:tr w:rsidR="00FC5FA9" w14:paraId="2328F48B" w14:textId="77777777" w:rsidTr="008425B9">
        <w:tc>
          <w:tcPr>
            <w:tcW w:w="11448" w:type="dxa"/>
            <w:gridSpan w:val="2"/>
            <w:tcBorders>
              <w:top w:val="single" w:sz="8" w:space="0" w:color="6D6D6D"/>
              <w:bottom w:val="single" w:sz="8" w:space="0" w:color="6D6D6D"/>
            </w:tcBorders>
            <w:shd w:val="clear" w:color="auto" w:fill="C0F4DB"/>
            <w:vAlign w:val="center"/>
          </w:tcPr>
          <w:p w14:paraId="13BBB55A" w14:textId="77777777" w:rsidR="00FC5FA9" w:rsidRDefault="00FC5F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Grande" w:hAnsi="Lucida Grande" w:cs="Lucida Grande"/>
                <w:b/>
                <w:bCs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b/>
                <w:bCs/>
                <w:color w:val="262626"/>
                <w:sz w:val="40"/>
                <w:szCs w:val="40"/>
              </w:rPr>
              <w:t>S</w:t>
            </w:r>
          </w:p>
        </w:tc>
      </w:tr>
      <w:tr w:rsidR="008425B9" w14:paraId="6E126AB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53A50D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sad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93C018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verdietig</w:t>
            </w:r>
            <w:proofErr w:type="spellEnd"/>
          </w:p>
        </w:tc>
      </w:tr>
      <w:tr w:rsidR="008425B9" w14:paraId="63E67CA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39582F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safe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9CE217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veilig</w:t>
            </w:r>
            <w:proofErr w:type="spellEnd"/>
          </w:p>
        </w:tc>
      </w:tr>
      <w:tr w:rsidR="008425B9" w14:paraId="0340579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C48721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sail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24D1C3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zeilen</w:t>
            </w:r>
            <w:proofErr w:type="spellEnd"/>
          </w:p>
        </w:tc>
      </w:tr>
      <w:tr w:rsidR="008425B9" w14:paraId="40336B3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66D7ED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salt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1A709E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zout</w:t>
            </w:r>
            <w:proofErr w:type="spellEnd"/>
          </w:p>
        </w:tc>
      </w:tr>
      <w:tr w:rsidR="008425B9" w14:paraId="2A389EC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FA5BCD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same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44AF22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dezelfde</w:t>
            </w:r>
            <w:proofErr w:type="spellEnd"/>
          </w:p>
        </w:tc>
      </w:tr>
      <w:tr w:rsidR="008425B9" w14:paraId="0AD76F2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930259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sand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71FD26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zand</w:t>
            </w:r>
            <w:proofErr w:type="spellEnd"/>
          </w:p>
        </w:tc>
      </w:tr>
      <w:tr w:rsidR="008425B9" w14:paraId="3925AA2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5CF9AF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save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8798666" w14:textId="1D11BA18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bewaren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redden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besparen</w:t>
            </w:r>
            <w:proofErr w:type="spellEnd"/>
          </w:p>
        </w:tc>
      </w:tr>
      <w:tr w:rsidR="008425B9" w14:paraId="3EBE3F3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4FD95B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say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F65C83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zeggen</w:t>
            </w:r>
            <w:proofErr w:type="spellEnd"/>
          </w:p>
        </w:tc>
      </w:tr>
      <w:tr w:rsidR="008425B9" w14:paraId="6C4F6EC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38D0AE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school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4E7666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school</w:t>
            </w:r>
          </w:p>
        </w:tc>
      </w:tr>
      <w:tr w:rsidR="008425B9" w14:paraId="41533A9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E58C1F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science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E15470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scheikunde</w:t>
            </w:r>
            <w:proofErr w:type="spellEnd"/>
          </w:p>
        </w:tc>
      </w:tr>
      <w:tr w:rsidR="008425B9" w14:paraId="7683B98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0FB01A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scissors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87A4A5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schaar</w:t>
            </w:r>
            <w:proofErr w:type="spellEnd"/>
          </w:p>
        </w:tc>
      </w:tr>
      <w:tr w:rsidR="008425B9" w14:paraId="5F26DB7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67292B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search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4745D2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zoeken</w:t>
            </w:r>
            <w:proofErr w:type="spellEnd"/>
          </w:p>
        </w:tc>
      </w:tr>
      <w:tr w:rsidR="008425B9" w14:paraId="5154679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0BD46F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seat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857F4BB" w14:textId="0ADE11D5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zetel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zitplaats</w:t>
            </w:r>
            <w:proofErr w:type="spellEnd"/>
          </w:p>
        </w:tc>
      </w:tr>
      <w:tr w:rsidR="008425B9" w14:paraId="7FE2B23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E17453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second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DC7AA7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tweede</w:t>
            </w:r>
            <w:proofErr w:type="spellEnd"/>
          </w:p>
        </w:tc>
      </w:tr>
      <w:tr w:rsidR="008425B9" w14:paraId="3F8B6C6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6DC3A9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see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9C1169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zien</w:t>
            </w:r>
            <w:proofErr w:type="spellEnd"/>
          </w:p>
        </w:tc>
      </w:tr>
      <w:tr w:rsidR="008425B9" w14:paraId="026EC0F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2C9857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seem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811802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blijken</w:t>
            </w:r>
            <w:proofErr w:type="spellEnd"/>
          </w:p>
        </w:tc>
      </w:tr>
      <w:tr w:rsidR="008425B9" w14:paraId="5DD19F8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DEDD1A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sell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79081D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verkopen</w:t>
            </w:r>
            <w:proofErr w:type="spellEnd"/>
          </w:p>
        </w:tc>
      </w:tr>
      <w:tr w:rsidR="008425B9" w14:paraId="4F6DDF6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DE194A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send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2115EC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(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)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zenden</w:t>
            </w:r>
            <w:proofErr w:type="spellEnd"/>
          </w:p>
        </w:tc>
      </w:tr>
      <w:tr w:rsidR="008425B9" w14:paraId="41465A2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51FFD2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sentence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73EDA3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zin</w:t>
            </w:r>
            <w:proofErr w:type="spellEnd"/>
          </w:p>
        </w:tc>
      </w:tr>
      <w:tr w:rsidR="008425B9" w14:paraId="739172C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2FD72D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serve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02B98CC" w14:textId="41C858DD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dienen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serveren</w:t>
            </w:r>
            <w:proofErr w:type="spellEnd"/>
          </w:p>
        </w:tc>
      </w:tr>
      <w:tr w:rsidR="008425B9" w14:paraId="71DC821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DEDC7C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seven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616558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zeven</w:t>
            </w:r>
            <w:proofErr w:type="spellEnd"/>
          </w:p>
        </w:tc>
      </w:tr>
      <w:tr w:rsidR="008425B9" w14:paraId="4398A44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376DEC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several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24E5ED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verscheidene</w:t>
            </w:r>
            <w:proofErr w:type="spellEnd"/>
          </w:p>
        </w:tc>
      </w:tr>
      <w:tr w:rsidR="008425B9" w14:paraId="6BC8E3A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1E26F7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sex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6DBDD62" w14:textId="03A07B66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seks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geslacht</w:t>
            </w:r>
            <w:proofErr w:type="spellEnd"/>
          </w:p>
        </w:tc>
      </w:tr>
      <w:tr w:rsidR="008425B9" w14:paraId="797DF83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4D32D0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shade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474376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schaduw</w:t>
            </w:r>
            <w:proofErr w:type="spellEnd"/>
          </w:p>
        </w:tc>
      </w:tr>
      <w:tr w:rsidR="008425B9" w14:paraId="21CF030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0A7CCE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shadow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06D07B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schaduw</w:t>
            </w:r>
            <w:proofErr w:type="spellEnd"/>
          </w:p>
        </w:tc>
      </w:tr>
      <w:tr w:rsidR="008425B9" w14:paraId="27D5076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DB3F8E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shake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C5FF20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schudden</w:t>
            </w:r>
            <w:proofErr w:type="spellEnd"/>
          </w:p>
        </w:tc>
      </w:tr>
      <w:tr w:rsidR="008425B9" w14:paraId="2DB5D25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288F25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shape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AC61F9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vorm</w:t>
            </w:r>
            <w:proofErr w:type="spellEnd"/>
          </w:p>
        </w:tc>
      </w:tr>
      <w:tr w:rsidR="008425B9" w14:paraId="3953F33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3535D8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share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038AD1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delen</w:t>
            </w:r>
            <w:proofErr w:type="spellEnd"/>
          </w:p>
        </w:tc>
      </w:tr>
      <w:tr w:rsidR="008425B9" w14:paraId="5CAC897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4A5510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sharp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52161A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scherp</w:t>
            </w:r>
            <w:proofErr w:type="spellEnd"/>
          </w:p>
        </w:tc>
      </w:tr>
      <w:tr w:rsidR="008425B9" w14:paraId="174CD35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222FB8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she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318BE6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zij</w:t>
            </w:r>
            <w:proofErr w:type="spellEnd"/>
          </w:p>
        </w:tc>
      </w:tr>
      <w:tr w:rsidR="008425B9" w14:paraId="3B39926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953FEA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sheep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65C3A6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schaap</w:t>
            </w:r>
            <w:proofErr w:type="spellEnd"/>
          </w:p>
        </w:tc>
      </w:tr>
      <w:tr w:rsidR="008425B9" w14:paraId="1864292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AB2657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sheet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8EB5D3A" w14:textId="32C5C620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vel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blad</w:t>
            </w:r>
            <w:proofErr w:type="spellEnd"/>
          </w:p>
        </w:tc>
      </w:tr>
      <w:tr w:rsidR="008425B9" w14:paraId="6B85035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58A8D2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shelf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F56443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schelp</w:t>
            </w:r>
            <w:proofErr w:type="spellEnd"/>
          </w:p>
        </w:tc>
      </w:tr>
      <w:tr w:rsidR="008425B9" w14:paraId="4E90F1C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8DF2F3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shine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523842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schijnen</w:t>
            </w:r>
            <w:proofErr w:type="spellEnd"/>
          </w:p>
        </w:tc>
      </w:tr>
      <w:tr w:rsidR="008425B9" w14:paraId="186F91F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999436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ship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7BC936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schip</w:t>
            </w:r>
            <w:proofErr w:type="spellEnd"/>
          </w:p>
        </w:tc>
      </w:tr>
      <w:tr w:rsidR="008425B9" w14:paraId="2A4D14D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B4059F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shirt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EC86EB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t-shirt</w:t>
            </w:r>
          </w:p>
        </w:tc>
      </w:tr>
      <w:tr w:rsidR="008425B9" w14:paraId="03E1E33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A2631B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shoe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64DDB4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schoen</w:t>
            </w:r>
            <w:proofErr w:type="spellEnd"/>
          </w:p>
        </w:tc>
      </w:tr>
      <w:tr w:rsidR="008425B9" w14:paraId="6522CAA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BD5DC0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shoot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667548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schieten</w:t>
            </w:r>
            <w:proofErr w:type="spellEnd"/>
          </w:p>
        </w:tc>
      </w:tr>
      <w:tr w:rsidR="008425B9" w14:paraId="7F80CEA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2C491E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shop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A1E17B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winkel</w:t>
            </w:r>
            <w:proofErr w:type="spellEnd"/>
          </w:p>
        </w:tc>
      </w:tr>
      <w:tr w:rsidR="008425B9" w14:paraId="2A1EB90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B84C13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short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EF5788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kort</w:t>
            </w:r>
            <w:proofErr w:type="spellEnd"/>
          </w:p>
        </w:tc>
      </w:tr>
      <w:tr w:rsidR="008425B9" w14:paraId="668A45A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7ADFD1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should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8D24AB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zou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moeten</w:t>
            </w:r>
            <w:proofErr w:type="spellEnd"/>
          </w:p>
        </w:tc>
      </w:tr>
      <w:tr w:rsidR="008425B9" w14:paraId="211A195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19EB6F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shoulder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0DEDEE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schouder</w:t>
            </w:r>
            <w:proofErr w:type="spellEnd"/>
          </w:p>
        </w:tc>
      </w:tr>
      <w:tr w:rsidR="008425B9" w14:paraId="3F3EE46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14AD4C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shout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ED1BCA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schreeuwen</w:t>
            </w:r>
            <w:proofErr w:type="spellEnd"/>
          </w:p>
        </w:tc>
      </w:tr>
      <w:tr w:rsidR="008425B9" w14:paraId="6EC6558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ACE10C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show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E67CA3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voorstelling</w:t>
            </w:r>
            <w:proofErr w:type="spellEnd"/>
          </w:p>
        </w:tc>
      </w:tr>
      <w:tr w:rsidR="008425B9" w14:paraId="3B9A88F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9CB43D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sick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5F6E42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ziek</w:t>
            </w:r>
            <w:proofErr w:type="spellEnd"/>
          </w:p>
        </w:tc>
      </w:tr>
      <w:tr w:rsidR="008425B9" w14:paraId="0AE06CE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285A12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side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B8365A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zijde</w:t>
            </w:r>
            <w:proofErr w:type="spellEnd"/>
          </w:p>
        </w:tc>
      </w:tr>
      <w:tr w:rsidR="008425B9" w14:paraId="7533F4D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EBE7F3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signal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D23E5C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signaal</w:t>
            </w:r>
            <w:proofErr w:type="spellEnd"/>
          </w:p>
        </w:tc>
      </w:tr>
      <w:tr w:rsidR="008425B9" w14:paraId="4FC4821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544B03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silence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72A607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stilte</w:t>
            </w:r>
            <w:proofErr w:type="spellEnd"/>
          </w:p>
        </w:tc>
      </w:tr>
      <w:tr w:rsidR="008425B9" w14:paraId="3857188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0BE73C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silly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56D976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dom</w:t>
            </w:r>
            <w:proofErr w:type="spellEnd"/>
          </w:p>
        </w:tc>
      </w:tr>
      <w:tr w:rsidR="008425B9" w14:paraId="3662D5E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054A40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silver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A26324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zilver</w:t>
            </w:r>
            <w:proofErr w:type="spellEnd"/>
          </w:p>
        </w:tc>
      </w:tr>
      <w:tr w:rsidR="008425B9" w14:paraId="290A953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8B51BE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similar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6FBE84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gelijke</w:t>
            </w:r>
            <w:proofErr w:type="spellEnd"/>
          </w:p>
        </w:tc>
      </w:tr>
      <w:tr w:rsidR="008425B9" w14:paraId="37BD44C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60BBD1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simple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B611DB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simpel</w:t>
            </w:r>
            <w:proofErr w:type="spellEnd"/>
          </w:p>
        </w:tc>
      </w:tr>
      <w:tr w:rsidR="008425B9" w14:paraId="1D41114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3045D9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single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9870E6D" w14:textId="7FDA1F69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enkel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alleen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single</w:t>
            </w:r>
            <w:proofErr w:type="spellEnd"/>
          </w:p>
        </w:tc>
      </w:tr>
      <w:tr w:rsidR="008425B9" w14:paraId="6A8909A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441055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since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D77DDE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sinds</w:t>
            </w:r>
            <w:proofErr w:type="spellEnd"/>
          </w:p>
        </w:tc>
      </w:tr>
      <w:tr w:rsidR="008425B9" w14:paraId="426364A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644865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sing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DE196D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zingen</w:t>
            </w:r>
            <w:proofErr w:type="spellEnd"/>
          </w:p>
        </w:tc>
      </w:tr>
      <w:tr w:rsidR="008425B9" w14:paraId="3A73D18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A1A4D1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sink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E0D2C9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zinken</w:t>
            </w:r>
            <w:proofErr w:type="spellEnd"/>
          </w:p>
        </w:tc>
      </w:tr>
      <w:tr w:rsidR="008425B9" w14:paraId="3EE21E2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83AF96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sister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97D819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zus</w:t>
            </w:r>
            <w:proofErr w:type="spellEnd"/>
          </w:p>
        </w:tc>
      </w:tr>
      <w:tr w:rsidR="008425B9" w14:paraId="5D76EB3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3ACA2C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sit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0EC8A0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zitten</w:t>
            </w:r>
            <w:proofErr w:type="spellEnd"/>
          </w:p>
        </w:tc>
      </w:tr>
      <w:tr w:rsidR="008425B9" w14:paraId="684791C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62A157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six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7872FF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zes</w:t>
            </w:r>
            <w:proofErr w:type="spellEnd"/>
          </w:p>
        </w:tc>
      </w:tr>
      <w:tr w:rsidR="008425B9" w14:paraId="67C4ADF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CB0A65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size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FE8F9D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grootte</w:t>
            </w:r>
            <w:proofErr w:type="spellEnd"/>
          </w:p>
        </w:tc>
      </w:tr>
      <w:tr w:rsidR="008425B9" w14:paraId="70A0A33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F523A1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skill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08C478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handigheid</w:t>
            </w:r>
            <w:proofErr w:type="spellEnd"/>
          </w:p>
        </w:tc>
      </w:tr>
      <w:tr w:rsidR="008425B9" w14:paraId="680A66C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DA15B8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skin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24123E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huis</w:t>
            </w:r>
            <w:proofErr w:type="spellEnd"/>
          </w:p>
        </w:tc>
      </w:tr>
      <w:tr w:rsidR="008425B9" w14:paraId="5A32883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215935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skirt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0C17F0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rok</w:t>
            </w:r>
            <w:proofErr w:type="spellEnd"/>
          </w:p>
        </w:tc>
      </w:tr>
      <w:tr w:rsidR="008425B9" w14:paraId="165ADCF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FA0253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sky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DC1295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lucht</w:t>
            </w:r>
            <w:proofErr w:type="spellEnd"/>
          </w:p>
        </w:tc>
      </w:tr>
      <w:tr w:rsidR="008425B9" w14:paraId="0A9A888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6DB058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sleep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B710A0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slapen</w:t>
            </w:r>
            <w:proofErr w:type="spellEnd"/>
          </w:p>
        </w:tc>
      </w:tr>
      <w:tr w:rsidR="008425B9" w14:paraId="4D1D15E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574A90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slip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784CF9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glijden</w:t>
            </w:r>
            <w:proofErr w:type="spellEnd"/>
          </w:p>
        </w:tc>
      </w:tr>
      <w:tr w:rsidR="008425B9" w14:paraId="2CCD7A2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FDEC37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slow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FFCB58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langzaam</w:t>
            </w:r>
            <w:proofErr w:type="spellEnd"/>
          </w:p>
        </w:tc>
      </w:tr>
      <w:tr w:rsidR="008425B9" w14:paraId="5BFAB57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1D2F54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small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51905A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klein</w:t>
            </w:r>
            <w:proofErr w:type="spellEnd"/>
          </w:p>
        </w:tc>
      </w:tr>
      <w:tr w:rsidR="008425B9" w14:paraId="11B2DDE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C10F30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smell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148D22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ruiken</w:t>
            </w:r>
            <w:proofErr w:type="spellEnd"/>
          </w:p>
        </w:tc>
      </w:tr>
      <w:tr w:rsidR="008425B9" w14:paraId="11A4300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5F71E7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smile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4587C45" w14:textId="426184A2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lachen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lach</w:t>
            </w:r>
            <w:proofErr w:type="spellEnd"/>
          </w:p>
        </w:tc>
      </w:tr>
      <w:tr w:rsidR="008425B9" w14:paraId="59E9C94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2D2F83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smoke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28881D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roken</w:t>
            </w:r>
            <w:proofErr w:type="spellEnd"/>
          </w:p>
        </w:tc>
      </w:tr>
      <w:tr w:rsidR="008425B9" w14:paraId="28F0607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8DAACA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snow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81DC3E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sneeuw</w:t>
            </w:r>
            <w:proofErr w:type="spellEnd"/>
          </w:p>
        </w:tc>
      </w:tr>
      <w:tr w:rsidR="008425B9" w14:paraId="20A37A7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8B2557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so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C8620C1" w14:textId="109FBC0C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zo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dus</w:t>
            </w:r>
            <w:proofErr w:type="spellEnd"/>
          </w:p>
        </w:tc>
      </w:tr>
      <w:tr w:rsidR="008425B9" w14:paraId="20CEB0E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A9EAFE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soap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4CE137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zeep</w:t>
            </w:r>
            <w:proofErr w:type="spellEnd"/>
          </w:p>
        </w:tc>
      </w:tr>
      <w:tr w:rsidR="008425B9" w14:paraId="1F24BB2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4663A2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sock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0D1E40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sok</w:t>
            </w:r>
            <w:proofErr w:type="spellEnd"/>
          </w:p>
        </w:tc>
      </w:tr>
      <w:tr w:rsidR="008425B9" w14:paraId="40F95CE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F2D8BC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soft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157663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zacht</w:t>
            </w:r>
            <w:proofErr w:type="spellEnd"/>
          </w:p>
        </w:tc>
      </w:tr>
      <w:tr w:rsidR="008425B9" w14:paraId="1954218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96D7C0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some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83D0E23" w14:textId="591F38C5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sommige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enige</w:t>
            </w:r>
            <w:proofErr w:type="spellEnd"/>
          </w:p>
        </w:tc>
      </w:tr>
      <w:tr w:rsidR="008425B9" w14:paraId="625C911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B96A5C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someone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D61F76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iemand</w:t>
            </w:r>
            <w:proofErr w:type="spellEnd"/>
          </w:p>
        </w:tc>
      </w:tr>
      <w:tr w:rsidR="008425B9" w14:paraId="17172D0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437109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something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F839C7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iets</w:t>
            </w:r>
            <w:proofErr w:type="spellEnd"/>
          </w:p>
        </w:tc>
      </w:tr>
      <w:tr w:rsidR="008425B9" w14:paraId="41DEEB2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F26E8D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sometimes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2BF59A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soms</w:t>
            </w:r>
            <w:proofErr w:type="spellEnd"/>
          </w:p>
        </w:tc>
      </w:tr>
      <w:tr w:rsidR="008425B9" w14:paraId="6BC60DF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FF10E3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son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DBA366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zoon</w:t>
            </w:r>
          </w:p>
        </w:tc>
      </w:tr>
      <w:tr w:rsidR="008425B9" w14:paraId="6A3D289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813BDC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song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864B33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lied</w:t>
            </w:r>
          </w:p>
        </w:tc>
      </w:tr>
      <w:tr w:rsidR="008425B9" w14:paraId="52DF24E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74B053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soon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414F3F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binnenkort</w:t>
            </w:r>
            <w:proofErr w:type="spellEnd"/>
          </w:p>
        </w:tc>
      </w:tr>
      <w:tr w:rsidR="008425B9" w14:paraId="18590E9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597FFF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sorry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343BA9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sorry</w:t>
            </w:r>
          </w:p>
        </w:tc>
      </w:tr>
      <w:tr w:rsidR="008425B9" w14:paraId="48B62B7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B9270E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sound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C014B6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klinken</w:t>
            </w:r>
            <w:proofErr w:type="spellEnd"/>
          </w:p>
        </w:tc>
      </w:tr>
      <w:tr w:rsidR="008425B9" w14:paraId="4F8B99D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FAF7DC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soup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A782E0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soep</w:t>
            </w:r>
            <w:proofErr w:type="spellEnd"/>
          </w:p>
        </w:tc>
      </w:tr>
      <w:tr w:rsidR="008425B9" w14:paraId="404CB77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99A97C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south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ABD03E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zuid</w:t>
            </w:r>
            <w:proofErr w:type="spellEnd"/>
          </w:p>
        </w:tc>
      </w:tr>
      <w:tr w:rsidR="008425B9" w14:paraId="53D3A23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A277A1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space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783BC1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ruimte</w:t>
            </w:r>
            <w:proofErr w:type="spellEnd"/>
          </w:p>
        </w:tc>
      </w:tr>
      <w:tr w:rsidR="008425B9" w14:paraId="4B5E3FD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903B68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speak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E7D637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spreken</w:t>
            </w:r>
            <w:proofErr w:type="spellEnd"/>
          </w:p>
        </w:tc>
      </w:tr>
      <w:tr w:rsidR="008425B9" w14:paraId="21486A1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9C348D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special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3CE02A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speciaal</w:t>
            </w:r>
            <w:proofErr w:type="spellEnd"/>
          </w:p>
        </w:tc>
      </w:tr>
      <w:tr w:rsidR="008425B9" w14:paraId="53E16D3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21B527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speed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D36A19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snelheid</w:t>
            </w:r>
            <w:proofErr w:type="spellEnd"/>
          </w:p>
        </w:tc>
      </w:tr>
      <w:tr w:rsidR="008425B9" w14:paraId="33ED2B5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A28285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spell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1A00BB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spellen</w:t>
            </w:r>
            <w:proofErr w:type="spellEnd"/>
          </w:p>
        </w:tc>
      </w:tr>
      <w:tr w:rsidR="008425B9" w14:paraId="7FD3BB3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CA5731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spend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23E01B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besteden</w:t>
            </w:r>
            <w:proofErr w:type="spellEnd"/>
          </w:p>
        </w:tc>
      </w:tr>
      <w:tr w:rsidR="008425B9" w14:paraId="7FFFE81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8C1231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spoon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46CE0F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lepel</w:t>
            </w:r>
            <w:proofErr w:type="spellEnd"/>
          </w:p>
        </w:tc>
      </w:tr>
      <w:tr w:rsidR="008425B9" w14:paraId="28184CB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778355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sport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9A41DC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sport</w:t>
            </w:r>
          </w:p>
        </w:tc>
      </w:tr>
      <w:tr w:rsidR="008425B9" w14:paraId="10EB8D9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742E8A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spread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CE4645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spreiden</w:t>
            </w:r>
            <w:proofErr w:type="spellEnd"/>
          </w:p>
        </w:tc>
      </w:tr>
      <w:tr w:rsidR="008425B9" w14:paraId="726C488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7A2D3A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spring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C9EC804" w14:textId="13C04813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springen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lente</w:t>
            </w:r>
            <w:proofErr w:type="spellEnd"/>
          </w:p>
        </w:tc>
      </w:tr>
      <w:tr w:rsidR="008425B9" w14:paraId="40C3E04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F280FE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square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EF60FA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hoek</w:t>
            </w:r>
            <w:proofErr w:type="spellEnd"/>
          </w:p>
        </w:tc>
      </w:tr>
      <w:tr w:rsidR="008425B9" w14:paraId="310EEDE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580A10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stamp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2AF103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postzegel</w:t>
            </w:r>
            <w:proofErr w:type="spellEnd"/>
          </w:p>
        </w:tc>
      </w:tr>
      <w:tr w:rsidR="008425B9" w14:paraId="2364B7F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4CA309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stand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BB6804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staan</w:t>
            </w:r>
            <w:proofErr w:type="spellEnd"/>
          </w:p>
        </w:tc>
      </w:tr>
      <w:tr w:rsidR="008425B9" w14:paraId="30B9BBD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9F2E00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star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589C0E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ster</w:t>
            </w:r>
            <w:proofErr w:type="spellEnd"/>
          </w:p>
        </w:tc>
      </w:tr>
      <w:tr w:rsidR="008425B9" w14:paraId="0337B30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067750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start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C026709" w14:textId="6E16F9FE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start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begin</w:t>
            </w:r>
            <w:proofErr w:type="spellEnd"/>
          </w:p>
        </w:tc>
      </w:tr>
      <w:tr w:rsidR="008425B9" w14:paraId="6F95857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ADB65E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station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DE1841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station</w:t>
            </w:r>
          </w:p>
        </w:tc>
      </w:tr>
      <w:tr w:rsidR="008425B9" w14:paraId="07930B4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62F1C3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stay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85B09C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blijven</w:t>
            </w:r>
            <w:proofErr w:type="spellEnd"/>
          </w:p>
        </w:tc>
      </w:tr>
      <w:tr w:rsidR="008425B9" w14:paraId="1E7DD80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F24A9E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steal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C96566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staal</w:t>
            </w:r>
            <w:proofErr w:type="spellEnd"/>
          </w:p>
        </w:tc>
      </w:tr>
      <w:tr w:rsidR="008425B9" w14:paraId="770C2A7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CD5753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steam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3FF5FD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stoom</w:t>
            </w:r>
            <w:proofErr w:type="spellEnd"/>
          </w:p>
        </w:tc>
      </w:tr>
      <w:tr w:rsidR="008425B9" w14:paraId="4AA8E41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8C6315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step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660625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stap</w:t>
            </w:r>
            <w:proofErr w:type="spellEnd"/>
          </w:p>
        </w:tc>
      </w:tr>
      <w:tr w:rsidR="008425B9" w14:paraId="133E6FC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C4238D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still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38A7F3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nog</w:t>
            </w:r>
            <w:proofErr w:type="spellEnd"/>
          </w:p>
        </w:tc>
      </w:tr>
      <w:tr w:rsidR="008425B9" w14:paraId="059A6C3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D527A6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stomach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02FD20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maag</w:t>
            </w:r>
            <w:proofErr w:type="spellEnd"/>
          </w:p>
        </w:tc>
      </w:tr>
      <w:tr w:rsidR="008425B9" w14:paraId="663A442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035F02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stone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04B5CF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steen</w:t>
            </w:r>
            <w:proofErr w:type="spellEnd"/>
          </w:p>
        </w:tc>
      </w:tr>
      <w:tr w:rsidR="008425B9" w14:paraId="6ED2140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456410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stop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C0960C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stoppen</w:t>
            </w:r>
            <w:proofErr w:type="spellEnd"/>
          </w:p>
        </w:tc>
      </w:tr>
      <w:tr w:rsidR="008425B9" w14:paraId="6EF3331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C56F55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store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F0E9EE8" w14:textId="3D607146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(op)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bergen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magazijn</w:t>
            </w:r>
            <w:proofErr w:type="spellEnd"/>
          </w:p>
        </w:tc>
      </w:tr>
      <w:tr w:rsidR="008425B9" w14:paraId="2629AAF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2FC3A0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storm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149C57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storm</w:t>
            </w:r>
          </w:p>
        </w:tc>
      </w:tr>
      <w:tr w:rsidR="008425B9" w14:paraId="16B399B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791C2A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story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DE5DF4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verhaal</w:t>
            </w:r>
            <w:proofErr w:type="spellEnd"/>
          </w:p>
        </w:tc>
      </w:tr>
      <w:tr w:rsidR="008425B9" w14:paraId="729042B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31D8D3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strange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FBEB77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vreemd</w:t>
            </w:r>
            <w:proofErr w:type="spellEnd"/>
          </w:p>
        </w:tc>
      </w:tr>
      <w:tr w:rsidR="008425B9" w14:paraId="76A3881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35B6C9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street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561090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straat</w:t>
            </w:r>
            <w:proofErr w:type="spellEnd"/>
          </w:p>
        </w:tc>
      </w:tr>
      <w:tr w:rsidR="008425B9" w14:paraId="3080DAA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AA99A1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strong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788A72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sterk</w:t>
            </w:r>
            <w:proofErr w:type="spellEnd"/>
          </w:p>
        </w:tc>
      </w:tr>
      <w:tr w:rsidR="008425B9" w14:paraId="2F527BD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A50486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structure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4F753B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structuur</w:t>
            </w:r>
            <w:proofErr w:type="spellEnd"/>
          </w:p>
        </w:tc>
      </w:tr>
      <w:tr w:rsidR="008425B9" w14:paraId="5D06B0A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A65354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student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7B9C6A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student</w:t>
            </w:r>
          </w:p>
        </w:tc>
      </w:tr>
      <w:tr w:rsidR="008425B9" w14:paraId="2526237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4B5165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study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2280A7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studie</w:t>
            </w:r>
            <w:proofErr w:type="spellEnd"/>
          </w:p>
        </w:tc>
      </w:tr>
      <w:tr w:rsidR="008425B9" w14:paraId="508E157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32A5FF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stupid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BB0969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dom</w:t>
            </w:r>
            <w:proofErr w:type="spellEnd"/>
          </w:p>
        </w:tc>
      </w:tr>
      <w:tr w:rsidR="008425B9" w14:paraId="186C750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5DA64A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subject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65510A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onderwerp</w:t>
            </w:r>
            <w:proofErr w:type="spellEnd"/>
          </w:p>
        </w:tc>
      </w:tr>
      <w:tr w:rsidR="008425B9" w14:paraId="12A77D2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3D1E39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substance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614AFC1" w14:textId="1E819E25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substantie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stof</w:t>
            </w:r>
            <w:proofErr w:type="spellEnd"/>
          </w:p>
        </w:tc>
      </w:tr>
      <w:tr w:rsidR="008425B9" w14:paraId="4794BE1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E78BC0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successful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8D1116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succesvol</w:t>
            </w:r>
            <w:proofErr w:type="spellEnd"/>
          </w:p>
        </w:tc>
      </w:tr>
      <w:tr w:rsidR="008425B9" w14:paraId="6628087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04D118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such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7A6697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zulk</w:t>
            </w:r>
            <w:proofErr w:type="spellEnd"/>
          </w:p>
        </w:tc>
      </w:tr>
      <w:tr w:rsidR="008425B9" w14:paraId="5C8E390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8DA879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sudden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290801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plotseling</w:t>
            </w:r>
            <w:proofErr w:type="spellEnd"/>
          </w:p>
        </w:tc>
      </w:tr>
      <w:tr w:rsidR="008425B9" w14:paraId="0C3CFA5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72EE9D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sugar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DCD68D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suiker</w:t>
            </w:r>
            <w:proofErr w:type="spellEnd"/>
          </w:p>
        </w:tc>
      </w:tr>
      <w:tr w:rsidR="008425B9" w14:paraId="667569C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A5CD8D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suitable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6F66B0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geschikt</w:t>
            </w:r>
            <w:proofErr w:type="spellEnd"/>
          </w:p>
        </w:tc>
      </w:tr>
      <w:tr w:rsidR="008425B9" w14:paraId="0ABD6D4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167B69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summer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2D544C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zomer</w:t>
            </w:r>
            <w:proofErr w:type="spellEnd"/>
          </w:p>
        </w:tc>
      </w:tr>
      <w:tr w:rsidR="008425B9" w14:paraId="51C1049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015F97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sun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610E8D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zon</w:t>
            </w:r>
            <w:proofErr w:type="spellEnd"/>
          </w:p>
        </w:tc>
      </w:tr>
      <w:tr w:rsidR="008425B9" w14:paraId="4B26368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4DA5DE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sunny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850B46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zonnig</w:t>
            </w:r>
            <w:proofErr w:type="spellEnd"/>
          </w:p>
        </w:tc>
      </w:tr>
      <w:tr w:rsidR="008425B9" w14:paraId="2B0F8B4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406A1C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support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D79F742" w14:textId="321B673F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steun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steunen</w:t>
            </w:r>
            <w:proofErr w:type="spellEnd"/>
          </w:p>
        </w:tc>
      </w:tr>
      <w:tr w:rsidR="008425B9" w14:paraId="4F75F19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E5DDBC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sure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1C5771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zeker</w:t>
            </w:r>
            <w:proofErr w:type="spellEnd"/>
          </w:p>
        </w:tc>
      </w:tr>
      <w:tr w:rsidR="008425B9" w14:paraId="09054AA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AC0FD1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surprise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8BA957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verrassing</w:t>
            </w:r>
            <w:proofErr w:type="spellEnd"/>
          </w:p>
        </w:tc>
      </w:tr>
      <w:tr w:rsidR="008425B9" w14:paraId="3059E7A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B0DC0A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sweet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9A3EA2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zoet</w:t>
            </w:r>
            <w:proofErr w:type="spellEnd"/>
          </w:p>
        </w:tc>
      </w:tr>
      <w:tr w:rsidR="008425B9" w14:paraId="784FF6B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419C31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swim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B5D609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zwemmen</w:t>
            </w:r>
            <w:proofErr w:type="spellEnd"/>
          </w:p>
        </w:tc>
      </w:tr>
      <w:tr w:rsidR="008425B9" w14:paraId="0838A10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EB7E32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sword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F923CF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zwaard</w:t>
            </w:r>
            <w:proofErr w:type="spellEnd"/>
          </w:p>
        </w:tc>
      </w:tr>
      <w:tr w:rsidR="00FC5FA9" w14:paraId="3602EE93" w14:textId="77777777" w:rsidTr="008425B9">
        <w:tblPrEx>
          <w:tblBorders>
            <w:top w:val="none" w:sz="0" w:space="0" w:color="auto"/>
          </w:tblBorders>
        </w:tblPrEx>
        <w:tc>
          <w:tcPr>
            <w:tcW w:w="11448" w:type="dxa"/>
            <w:gridSpan w:val="2"/>
            <w:tcBorders>
              <w:top w:val="single" w:sz="8" w:space="0" w:color="6D6D6D"/>
              <w:bottom w:val="single" w:sz="8" w:space="0" w:color="6D6D6D"/>
            </w:tcBorders>
            <w:shd w:val="clear" w:color="auto" w:fill="C0F4DB"/>
            <w:vAlign w:val="center"/>
          </w:tcPr>
          <w:p w14:paraId="7F85405B" w14:textId="77777777" w:rsidR="00FC5FA9" w:rsidRDefault="00FC5F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Grande" w:hAnsi="Lucida Grande" w:cs="Lucida Grande"/>
                <w:b/>
                <w:bCs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b/>
                <w:bCs/>
                <w:color w:val="262626"/>
                <w:sz w:val="40"/>
                <w:szCs w:val="40"/>
              </w:rPr>
              <w:t>T</w:t>
            </w:r>
          </w:p>
        </w:tc>
      </w:tr>
      <w:tr w:rsidR="008425B9" w14:paraId="6891264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9875FA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table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96CA8B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tafel</w:t>
            </w:r>
            <w:proofErr w:type="spellEnd"/>
          </w:p>
        </w:tc>
      </w:tr>
      <w:tr w:rsidR="008425B9" w14:paraId="6A9A86E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377768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take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90AB3A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nemen</w:t>
            </w:r>
            <w:proofErr w:type="spellEnd"/>
          </w:p>
        </w:tc>
      </w:tr>
      <w:tr w:rsidR="008425B9" w14:paraId="3CF77BC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536FE9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talk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9D21EE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praten</w:t>
            </w:r>
            <w:proofErr w:type="spellEnd"/>
          </w:p>
        </w:tc>
      </w:tr>
      <w:tr w:rsidR="008425B9" w14:paraId="141BBCE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D54333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tall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23CDDF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hoog</w:t>
            </w:r>
            <w:proofErr w:type="spellEnd"/>
          </w:p>
        </w:tc>
      </w:tr>
      <w:tr w:rsidR="008425B9" w14:paraId="30E04E8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72B771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taste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98365A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smaak</w:t>
            </w:r>
            <w:proofErr w:type="spellEnd"/>
          </w:p>
        </w:tc>
      </w:tr>
      <w:tr w:rsidR="008425B9" w14:paraId="7B7912B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832539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taxi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DBE601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taxi</w:t>
            </w:r>
          </w:p>
        </w:tc>
      </w:tr>
      <w:tr w:rsidR="008425B9" w14:paraId="4DF3637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ECFF7C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tea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B62877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thee</w:t>
            </w:r>
          </w:p>
        </w:tc>
      </w:tr>
      <w:tr w:rsidR="008425B9" w14:paraId="1589C38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D3B2BB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teach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208C56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onderwijzen</w:t>
            </w:r>
            <w:proofErr w:type="spellEnd"/>
          </w:p>
        </w:tc>
      </w:tr>
      <w:tr w:rsidR="008425B9" w14:paraId="0975217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11FEED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team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11A4FD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team</w:t>
            </w:r>
          </w:p>
        </w:tc>
      </w:tr>
      <w:tr w:rsidR="008425B9" w14:paraId="165989F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D9123C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tear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4164B7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scheuren</w:t>
            </w:r>
            <w:proofErr w:type="spellEnd"/>
          </w:p>
        </w:tc>
      </w:tr>
      <w:tr w:rsidR="008425B9" w14:paraId="50C6CCF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40EA71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telephone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12C04F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telefoon</w:t>
            </w:r>
            <w:proofErr w:type="spellEnd"/>
          </w:p>
        </w:tc>
      </w:tr>
      <w:tr w:rsidR="008425B9" w14:paraId="677F5CA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5B1449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television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CA2400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televisie</w:t>
            </w:r>
            <w:proofErr w:type="spellEnd"/>
          </w:p>
        </w:tc>
      </w:tr>
      <w:tr w:rsidR="008425B9" w14:paraId="403E5E5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C1171A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tell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44182A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vertellen</w:t>
            </w:r>
            <w:proofErr w:type="spellEnd"/>
          </w:p>
        </w:tc>
      </w:tr>
      <w:tr w:rsidR="008425B9" w14:paraId="3606D7A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3B529D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ten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813ADF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tien</w:t>
            </w:r>
            <w:proofErr w:type="spellEnd"/>
          </w:p>
        </w:tc>
      </w:tr>
      <w:tr w:rsidR="008425B9" w14:paraId="61528AB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F8B9DC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tennis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A307DA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tennis</w:t>
            </w:r>
          </w:p>
        </w:tc>
      </w:tr>
      <w:tr w:rsidR="008425B9" w14:paraId="274A506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6A0C77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terrible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1117F3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verschrikkelijk</w:t>
            </w:r>
            <w:proofErr w:type="spellEnd"/>
          </w:p>
        </w:tc>
      </w:tr>
      <w:tr w:rsidR="008425B9" w14:paraId="2184AC1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8FB36B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test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86EE64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test</w:t>
            </w:r>
          </w:p>
        </w:tc>
      </w:tr>
      <w:tr w:rsidR="008425B9" w14:paraId="304F936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9CB1C6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than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00DE67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dan</w:t>
            </w:r>
            <w:proofErr w:type="spellEnd"/>
          </w:p>
        </w:tc>
      </w:tr>
      <w:tr w:rsidR="008425B9" w14:paraId="36B98F1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7D6183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that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B6C59A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dat</w:t>
            </w:r>
            <w:proofErr w:type="spellEnd"/>
          </w:p>
        </w:tc>
      </w:tr>
      <w:tr w:rsidR="008425B9" w14:paraId="5CD5283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7B2B98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the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E84198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de</w:t>
            </w:r>
          </w:p>
        </w:tc>
      </w:tr>
      <w:tr w:rsidR="008425B9" w14:paraId="2C56571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8739DE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their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67E0A1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hun</w:t>
            </w:r>
            <w:proofErr w:type="spellEnd"/>
          </w:p>
        </w:tc>
      </w:tr>
      <w:tr w:rsidR="008425B9" w14:paraId="0A7E8E7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75810C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then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888930F" w14:textId="28CD2049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toen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dan</w:t>
            </w:r>
            <w:proofErr w:type="spellEnd"/>
          </w:p>
        </w:tc>
      </w:tr>
      <w:tr w:rsidR="008425B9" w14:paraId="0334C35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42BB01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there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B10165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daar</w:t>
            </w:r>
            <w:proofErr w:type="spellEnd"/>
          </w:p>
        </w:tc>
      </w:tr>
      <w:tr w:rsidR="008425B9" w14:paraId="772DA3A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A37D1D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therefore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A7A76D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daarom</w:t>
            </w:r>
            <w:proofErr w:type="spellEnd"/>
          </w:p>
        </w:tc>
      </w:tr>
      <w:tr w:rsidR="008425B9" w14:paraId="0C870CE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CECAC3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these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E98873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die (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meervoud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)</w:t>
            </w:r>
          </w:p>
        </w:tc>
      </w:tr>
      <w:tr w:rsidR="008425B9" w14:paraId="3279F9A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40723A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thick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0EEC14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dik</w:t>
            </w:r>
            <w:proofErr w:type="spellEnd"/>
          </w:p>
        </w:tc>
      </w:tr>
      <w:tr w:rsidR="008425B9" w14:paraId="34DF11D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C6AE68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thin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C1B0D6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dun</w:t>
            </w:r>
          </w:p>
        </w:tc>
      </w:tr>
      <w:tr w:rsidR="008425B9" w14:paraId="7848861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CBD7AD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thing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C1E7A5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ding</w:t>
            </w:r>
          </w:p>
        </w:tc>
      </w:tr>
      <w:tr w:rsidR="008425B9" w14:paraId="5B1430B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14C1CE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think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FFEBFE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denken</w:t>
            </w:r>
            <w:proofErr w:type="spellEnd"/>
          </w:p>
        </w:tc>
      </w:tr>
      <w:tr w:rsidR="008425B9" w14:paraId="1300355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09EDB9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third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95AFF4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derde</w:t>
            </w:r>
            <w:proofErr w:type="spellEnd"/>
          </w:p>
        </w:tc>
      </w:tr>
      <w:tr w:rsidR="008425B9" w14:paraId="5A78E6B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A0A14D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this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FCDEFE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dit</w:t>
            </w:r>
            <w:proofErr w:type="spellEnd"/>
          </w:p>
        </w:tc>
      </w:tr>
      <w:tr w:rsidR="008425B9" w14:paraId="5FE302D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B3852C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though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ACD452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hoewel</w:t>
            </w:r>
            <w:proofErr w:type="spellEnd"/>
          </w:p>
        </w:tc>
      </w:tr>
      <w:tr w:rsidR="008425B9" w14:paraId="18DBF14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2F1074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threat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3B16E2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bedreiging</w:t>
            </w:r>
            <w:proofErr w:type="spellEnd"/>
          </w:p>
        </w:tc>
      </w:tr>
      <w:tr w:rsidR="008425B9" w14:paraId="18E979F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8C467E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three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1D3798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drie</w:t>
            </w:r>
            <w:proofErr w:type="spellEnd"/>
          </w:p>
        </w:tc>
      </w:tr>
      <w:tr w:rsidR="008425B9" w14:paraId="2818278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FF80D3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tidy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A1F915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netjes</w:t>
            </w:r>
            <w:proofErr w:type="spellEnd"/>
          </w:p>
        </w:tc>
      </w:tr>
      <w:tr w:rsidR="008425B9" w14:paraId="54B0207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1B0327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tie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F8BE3D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binden</w:t>
            </w:r>
            <w:proofErr w:type="spellEnd"/>
          </w:p>
        </w:tc>
      </w:tr>
      <w:tr w:rsidR="008425B9" w14:paraId="2A863DA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3DB71D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title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4AC214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titel</w:t>
            </w:r>
            <w:proofErr w:type="spellEnd"/>
          </w:p>
        </w:tc>
      </w:tr>
      <w:tr w:rsidR="008425B9" w14:paraId="2710B09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AF8B9E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to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3002177" w14:textId="4FFC900C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te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naar</w:t>
            </w:r>
            <w:proofErr w:type="spellEnd"/>
          </w:p>
        </w:tc>
      </w:tr>
      <w:tr w:rsidR="008425B9" w14:paraId="10A7741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652787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today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4E3C27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vandaag</w:t>
            </w:r>
            <w:proofErr w:type="spellEnd"/>
          </w:p>
        </w:tc>
      </w:tr>
      <w:tr w:rsidR="008425B9" w14:paraId="1E797F4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31E818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toe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45C280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teen</w:t>
            </w:r>
          </w:p>
        </w:tc>
      </w:tr>
      <w:tr w:rsidR="008425B9" w14:paraId="41A7F26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614774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together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A307FE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samen</w:t>
            </w:r>
            <w:proofErr w:type="spellEnd"/>
          </w:p>
        </w:tc>
      </w:tr>
      <w:tr w:rsidR="008425B9" w14:paraId="48075EA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30BFED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tomorrow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E3C3D4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morgen</w:t>
            </w:r>
            <w:proofErr w:type="spellEnd"/>
          </w:p>
        </w:tc>
      </w:tr>
      <w:tr w:rsidR="008425B9" w14:paraId="468EF9E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DC602C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tonight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0667B2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vanavond</w:t>
            </w:r>
            <w:proofErr w:type="spellEnd"/>
          </w:p>
        </w:tc>
      </w:tr>
      <w:tr w:rsidR="008425B9" w14:paraId="0D3A99B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6160D5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too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70B07E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ook</w:t>
            </w:r>
            <w:proofErr w:type="spellEnd"/>
          </w:p>
        </w:tc>
      </w:tr>
      <w:tr w:rsidR="008425B9" w14:paraId="00729D1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C27937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tool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551067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gereedschap</w:t>
            </w:r>
            <w:proofErr w:type="spellEnd"/>
          </w:p>
        </w:tc>
      </w:tr>
      <w:tr w:rsidR="008425B9" w14:paraId="5FF9A01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80221C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tooth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4D58FC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tand</w:t>
            </w:r>
            <w:proofErr w:type="spellEnd"/>
          </w:p>
        </w:tc>
      </w:tr>
      <w:tr w:rsidR="008425B9" w14:paraId="2645F9E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6800B5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top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93FF92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top</w:t>
            </w:r>
          </w:p>
        </w:tc>
      </w:tr>
      <w:tr w:rsidR="008425B9" w14:paraId="4F7D5E7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590D75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total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0A1852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totaal</w:t>
            </w:r>
            <w:proofErr w:type="spellEnd"/>
          </w:p>
        </w:tc>
      </w:tr>
      <w:tr w:rsidR="008425B9" w14:paraId="1FBAA99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79DD16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touch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C77170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aanraken</w:t>
            </w:r>
            <w:proofErr w:type="spellEnd"/>
          </w:p>
        </w:tc>
      </w:tr>
      <w:tr w:rsidR="008425B9" w14:paraId="21BD57B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708644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town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7FC3655" w14:textId="5173BF82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kleine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stad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groot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dorp</w:t>
            </w:r>
            <w:proofErr w:type="spellEnd"/>
          </w:p>
        </w:tc>
      </w:tr>
      <w:tr w:rsidR="008425B9" w14:paraId="447A25D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7DAAC4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train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B0FB40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trein</w:t>
            </w:r>
            <w:proofErr w:type="spellEnd"/>
          </w:p>
        </w:tc>
      </w:tr>
      <w:tr w:rsidR="008425B9" w14:paraId="53FA5C9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D09A26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tram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5A7732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tram</w:t>
            </w:r>
          </w:p>
        </w:tc>
      </w:tr>
      <w:tr w:rsidR="008425B9" w14:paraId="558FA07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6BDEAA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travel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EDF3F6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reizen</w:t>
            </w:r>
            <w:proofErr w:type="spellEnd"/>
          </w:p>
        </w:tc>
      </w:tr>
      <w:tr w:rsidR="008425B9" w14:paraId="1AFD786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20AE30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tree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6B50E9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boom</w:t>
            </w:r>
          </w:p>
        </w:tc>
      </w:tr>
      <w:tr w:rsidR="008425B9" w14:paraId="22BD99D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9018F3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trouble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BE1065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moeite</w:t>
            </w:r>
            <w:proofErr w:type="spellEnd"/>
          </w:p>
        </w:tc>
      </w:tr>
      <w:tr w:rsidR="008425B9" w14:paraId="64FFD3D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EC2A8B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true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CCF3A6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waar</w:t>
            </w:r>
            <w:proofErr w:type="spellEnd"/>
          </w:p>
        </w:tc>
      </w:tr>
      <w:tr w:rsidR="008425B9" w14:paraId="1E36757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56F8E5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trust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3B47D4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vertrouwen</w:t>
            </w:r>
            <w:proofErr w:type="spellEnd"/>
          </w:p>
        </w:tc>
      </w:tr>
      <w:tr w:rsidR="008425B9" w14:paraId="0CD33A9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A4629C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twice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0BEA52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tweemaal</w:t>
            </w:r>
            <w:proofErr w:type="spellEnd"/>
          </w:p>
        </w:tc>
      </w:tr>
      <w:tr w:rsidR="008425B9" w14:paraId="2857C4D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E7B6FC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try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07BCC4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proberen</w:t>
            </w:r>
            <w:proofErr w:type="spellEnd"/>
          </w:p>
        </w:tc>
      </w:tr>
      <w:tr w:rsidR="008425B9" w14:paraId="7B94481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A271CC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turn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989191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draaien</w:t>
            </w:r>
            <w:proofErr w:type="spellEnd"/>
          </w:p>
        </w:tc>
      </w:tr>
      <w:tr w:rsidR="008425B9" w14:paraId="4F5E1D8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29E982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type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94035D6" w14:textId="2A2B030A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type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typen</w:t>
            </w:r>
            <w:proofErr w:type="spellEnd"/>
          </w:p>
        </w:tc>
      </w:tr>
      <w:tr w:rsidR="00FC5FA9" w14:paraId="4803E323" w14:textId="77777777" w:rsidTr="008425B9">
        <w:tblPrEx>
          <w:tblBorders>
            <w:top w:val="none" w:sz="0" w:space="0" w:color="auto"/>
          </w:tblBorders>
        </w:tblPrEx>
        <w:tc>
          <w:tcPr>
            <w:tcW w:w="11448" w:type="dxa"/>
            <w:gridSpan w:val="2"/>
            <w:tcBorders>
              <w:top w:val="single" w:sz="8" w:space="0" w:color="6D6D6D"/>
              <w:bottom w:val="single" w:sz="8" w:space="0" w:color="6D6D6D"/>
            </w:tcBorders>
            <w:shd w:val="clear" w:color="auto" w:fill="C0F4DB"/>
            <w:vAlign w:val="center"/>
          </w:tcPr>
          <w:p w14:paraId="689F72CC" w14:textId="77777777" w:rsidR="00FC5FA9" w:rsidRDefault="00FC5F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Grande" w:hAnsi="Lucida Grande" w:cs="Lucida Grande"/>
                <w:b/>
                <w:bCs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b/>
                <w:bCs/>
                <w:color w:val="262626"/>
                <w:sz w:val="40"/>
                <w:szCs w:val="40"/>
              </w:rPr>
              <w:t>U</w:t>
            </w:r>
          </w:p>
        </w:tc>
      </w:tr>
      <w:tr w:rsidR="008425B9" w14:paraId="3D26650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82D863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ugly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581BC6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lelijk</w:t>
            </w:r>
            <w:proofErr w:type="spellEnd"/>
          </w:p>
        </w:tc>
      </w:tr>
      <w:tr w:rsidR="008425B9" w14:paraId="3B8B782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4FED00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uncle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E7F7A8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oom</w:t>
            </w:r>
            <w:proofErr w:type="spellEnd"/>
          </w:p>
        </w:tc>
      </w:tr>
      <w:tr w:rsidR="008425B9" w14:paraId="08D3A81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08D99C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under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35256A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onder</w:t>
            </w:r>
            <w:proofErr w:type="spellEnd"/>
          </w:p>
        </w:tc>
      </w:tr>
      <w:tr w:rsidR="008425B9" w14:paraId="5A09B4B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AE3C57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understand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F1B013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begrijpen</w:t>
            </w:r>
            <w:proofErr w:type="spellEnd"/>
          </w:p>
        </w:tc>
      </w:tr>
      <w:tr w:rsidR="008425B9" w14:paraId="5C684BC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166398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unit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9BAC01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eenheid</w:t>
            </w:r>
            <w:proofErr w:type="spellEnd"/>
          </w:p>
        </w:tc>
      </w:tr>
      <w:tr w:rsidR="008425B9" w14:paraId="430884B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8311E0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until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F5A374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totdat</w:t>
            </w:r>
            <w:proofErr w:type="spellEnd"/>
          </w:p>
        </w:tc>
      </w:tr>
      <w:tr w:rsidR="008425B9" w14:paraId="07F6862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8D8A1D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up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9C6BAB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omhoog</w:t>
            </w:r>
            <w:proofErr w:type="spellEnd"/>
          </w:p>
        </w:tc>
      </w:tr>
      <w:tr w:rsidR="008425B9" w14:paraId="16275B9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785676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use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3DD9198" w14:textId="2A372740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gebruiken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gebruik</w:t>
            </w:r>
            <w:proofErr w:type="spellEnd"/>
          </w:p>
        </w:tc>
      </w:tr>
      <w:tr w:rsidR="008425B9" w14:paraId="593F2EB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EF2AFB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useful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F4BC7D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bruikbaar</w:t>
            </w:r>
            <w:proofErr w:type="spellEnd"/>
          </w:p>
        </w:tc>
      </w:tr>
      <w:tr w:rsidR="008425B9" w14:paraId="5325541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7F1177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usual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71E5EB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gebruikelijke</w:t>
            </w:r>
            <w:proofErr w:type="spellEnd"/>
          </w:p>
        </w:tc>
      </w:tr>
      <w:tr w:rsidR="008425B9" w14:paraId="631E6C5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A17277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usually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551831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normaal</w:t>
            </w:r>
            <w:proofErr w:type="spellEnd"/>
          </w:p>
        </w:tc>
      </w:tr>
      <w:tr w:rsidR="00FC5FA9" w14:paraId="42E2D28A" w14:textId="77777777" w:rsidTr="008425B9">
        <w:tblPrEx>
          <w:tblBorders>
            <w:top w:val="none" w:sz="0" w:space="0" w:color="auto"/>
          </w:tblBorders>
        </w:tblPrEx>
        <w:tc>
          <w:tcPr>
            <w:tcW w:w="11448" w:type="dxa"/>
            <w:gridSpan w:val="2"/>
            <w:tcBorders>
              <w:top w:val="single" w:sz="8" w:space="0" w:color="6D6D6D"/>
              <w:bottom w:val="single" w:sz="8" w:space="0" w:color="6D6D6D"/>
            </w:tcBorders>
            <w:shd w:val="clear" w:color="auto" w:fill="C0F4DB"/>
            <w:vAlign w:val="center"/>
          </w:tcPr>
          <w:p w14:paraId="212FD3F3" w14:textId="77777777" w:rsidR="00FC5FA9" w:rsidRDefault="00FC5F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Grande" w:hAnsi="Lucida Grande" w:cs="Lucida Grande"/>
                <w:b/>
                <w:bCs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b/>
                <w:bCs/>
                <w:color w:val="262626"/>
                <w:sz w:val="40"/>
                <w:szCs w:val="40"/>
              </w:rPr>
              <w:t>V</w:t>
            </w:r>
          </w:p>
        </w:tc>
      </w:tr>
      <w:tr w:rsidR="008425B9" w14:paraId="643E80A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2B3D9F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vegetable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8BEA14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groente</w:t>
            </w:r>
            <w:proofErr w:type="spellEnd"/>
          </w:p>
        </w:tc>
      </w:tr>
      <w:tr w:rsidR="008425B9" w14:paraId="6F042B8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CDB632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777EE7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heel</w:t>
            </w:r>
          </w:p>
        </w:tc>
      </w:tr>
      <w:tr w:rsidR="008425B9" w14:paraId="3FB0F66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E062A1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village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D89849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dorp</w:t>
            </w:r>
            <w:proofErr w:type="spellEnd"/>
          </w:p>
        </w:tc>
      </w:tr>
      <w:tr w:rsidR="008425B9" w14:paraId="54ABD44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2E92A2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voice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601F89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stem</w:t>
            </w:r>
          </w:p>
        </w:tc>
      </w:tr>
      <w:tr w:rsidR="008425B9" w14:paraId="0AB4CBC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EFBF44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visit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2D6EFA9" w14:textId="3D103049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bezoeke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bezoek</w:t>
            </w:r>
            <w:proofErr w:type="spellEnd"/>
          </w:p>
        </w:tc>
      </w:tr>
      <w:tr w:rsidR="00FC5FA9" w14:paraId="2F589384" w14:textId="77777777" w:rsidTr="008425B9">
        <w:tblPrEx>
          <w:tblBorders>
            <w:top w:val="none" w:sz="0" w:space="0" w:color="auto"/>
          </w:tblBorders>
        </w:tblPrEx>
        <w:tc>
          <w:tcPr>
            <w:tcW w:w="11448" w:type="dxa"/>
            <w:gridSpan w:val="2"/>
            <w:tcBorders>
              <w:top w:val="single" w:sz="8" w:space="0" w:color="6D6D6D"/>
              <w:bottom w:val="single" w:sz="8" w:space="0" w:color="6D6D6D"/>
            </w:tcBorders>
            <w:shd w:val="clear" w:color="auto" w:fill="C0F4DB"/>
            <w:vAlign w:val="center"/>
          </w:tcPr>
          <w:p w14:paraId="54FAAA00" w14:textId="77777777" w:rsidR="00FC5FA9" w:rsidRDefault="00FC5F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Grande" w:hAnsi="Lucida Grande" w:cs="Lucida Grande"/>
                <w:b/>
                <w:bCs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b/>
                <w:bCs/>
                <w:color w:val="262626"/>
                <w:sz w:val="40"/>
                <w:szCs w:val="40"/>
              </w:rPr>
              <w:t>W</w:t>
            </w:r>
          </w:p>
        </w:tc>
      </w:tr>
      <w:tr w:rsidR="008425B9" w14:paraId="1B0286B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41FEB1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wait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78BD8A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wachten</w:t>
            </w:r>
            <w:proofErr w:type="spellEnd"/>
          </w:p>
        </w:tc>
      </w:tr>
      <w:tr w:rsidR="008425B9" w14:paraId="72DC4E6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AF6AF0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wake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4A4D71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wakker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worden</w:t>
            </w:r>
            <w:proofErr w:type="spellEnd"/>
          </w:p>
        </w:tc>
      </w:tr>
      <w:tr w:rsidR="008425B9" w14:paraId="67A77C5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8B845A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walk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054936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lopen</w:t>
            </w:r>
            <w:proofErr w:type="spellEnd"/>
          </w:p>
        </w:tc>
      </w:tr>
      <w:tr w:rsidR="008425B9" w14:paraId="4EF8205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F599F4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want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C40047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willen</w:t>
            </w:r>
            <w:proofErr w:type="spellEnd"/>
          </w:p>
        </w:tc>
      </w:tr>
      <w:tr w:rsidR="008425B9" w14:paraId="0586B3A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FFEBFD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warm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B137BF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warm</w:t>
            </w:r>
          </w:p>
        </w:tc>
      </w:tr>
      <w:tr w:rsidR="008425B9" w14:paraId="3FFC0F7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BA6E51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was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CB03C0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was</w:t>
            </w:r>
          </w:p>
        </w:tc>
      </w:tr>
      <w:tr w:rsidR="008425B9" w14:paraId="46BDCD3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3E94AB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wash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7E491E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wassen</w:t>
            </w:r>
            <w:proofErr w:type="spellEnd"/>
          </w:p>
        </w:tc>
      </w:tr>
      <w:tr w:rsidR="008425B9" w14:paraId="1C5396A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A778F3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waste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7BD82E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verspilling</w:t>
            </w:r>
            <w:proofErr w:type="spellEnd"/>
          </w:p>
        </w:tc>
      </w:tr>
      <w:tr w:rsidR="008425B9" w14:paraId="37ABDAF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DC69FF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watch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7F39BC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horloge</w:t>
            </w:r>
            <w:proofErr w:type="spellEnd"/>
          </w:p>
        </w:tc>
      </w:tr>
      <w:tr w:rsidR="008425B9" w14:paraId="56DF4C4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6FCF08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water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0A3617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water</w:t>
            </w:r>
          </w:p>
        </w:tc>
      </w:tr>
      <w:tr w:rsidR="008425B9" w14:paraId="268E2C4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F7E1A2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way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3BE4C9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weg</w:t>
            </w:r>
            <w:proofErr w:type="spellEnd"/>
          </w:p>
        </w:tc>
      </w:tr>
      <w:tr w:rsidR="008425B9" w14:paraId="18D47C5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7467D2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63D4D8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wij</w:t>
            </w:r>
            <w:proofErr w:type="spellEnd"/>
          </w:p>
        </w:tc>
      </w:tr>
      <w:tr w:rsidR="008425B9" w14:paraId="03D5DBE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AB26A2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weak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99F002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zwak</w:t>
            </w:r>
            <w:proofErr w:type="spellEnd"/>
          </w:p>
        </w:tc>
      </w:tr>
      <w:tr w:rsidR="008425B9" w14:paraId="5FB466F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E61A01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wear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248035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dragen</w:t>
            </w:r>
            <w:proofErr w:type="spellEnd"/>
          </w:p>
        </w:tc>
      </w:tr>
      <w:tr w:rsidR="008425B9" w14:paraId="01ACA0C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6DFB79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weather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F93518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 xml:space="preserve">(het) 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weer</w:t>
            </w:r>
            <w:proofErr w:type="spellEnd"/>
          </w:p>
        </w:tc>
      </w:tr>
      <w:tr w:rsidR="008425B9" w14:paraId="55B1046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6A0FD9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wedding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92D30A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bruiloft</w:t>
            </w:r>
            <w:proofErr w:type="spellEnd"/>
          </w:p>
        </w:tc>
      </w:tr>
      <w:tr w:rsidR="008425B9" w14:paraId="236694F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303066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week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618E06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week</w:t>
            </w:r>
          </w:p>
        </w:tc>
      </w:tr>
      <w:tr w:rsidR="008425B9" w14:paraId="530DB43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16E5AC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weight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19DF00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gewicht</w:t>
            </w:r>
            <w:proofErr w:type="spellEnd"/>
          </w:p>
        </w:tc>
      </w:tr>
      <w:tr w:rsidR="008425B9" w14:paraId="0F7A3BC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FC7E8C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welcome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3397CE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welkom</w:t>
            </w:r>
            <w:proofErr w:type="spellEnd"/>
          </w:p>
        </w:tc>
      </w:tr>
      <w:tr w:rsidR="008425B9" w14:paraId="6783D06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F543D8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were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DC91DA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waren</w:t>
            </w:r>
            <w:proofErr w:type="spellEnd"/>
          </w:p>
        </w:tc>
      </w:tr>
      <w:tr w:rsidR="008425B9" w14:paraId="449C018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6DE205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well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28B49D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goed</w:t>
            </w:r>
            <w:proofErr w:type="spellEnd"/>
          </w:p>
        </w:tc>
      </w:tr>
      <w:tr w:rsidR="008425B9" w14:paraId="14368A0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FF3D57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west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850F0E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west</w:t>
            </w:r>
          </w:p>
        </w:tc>
      </w:tr>
      <w:tr w:rsidR="008425B9" w14:paraId="2DDBB1E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B59627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wet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F24479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nat</w:t>
            </w:r>
            <w:proofErr w:type="spellEnd"/>
          </w:p>
        </w:tc>
      </w:tr>
      <w:tr w:rsidR="008425B9" w14:paraId="5C5976C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04454A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what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870D99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wat</w:t>
            </w:r>
            <w:proofErr w:type="spellEnd"/>
          </w:p>
        </w:tc>
      </w:tr>
      <w:tr w:rsidR="008425B9" w14:paraId="65C998A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F2DF40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wheel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0F86F1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wiel</w:t>
            </w:r>
            <w:proofErr w:type="spellEnd"/>
          </w:p>
        </w:tc>
      </w:tr>
      <w:tr w:rsidR="008425B9" w14:paraId="092DA11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1F1D7F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when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5F8144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wanneer</w:t>
            </w:r>
            <w:proofErr w:type="spellEnd"/>
          </w:p>
        </w:tc>
      </w:tr>
      <w:tr w:rsidR="008425B9" w14:paraId="5D5A135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6899E90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where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894BE6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waar</w:t>
            </w:r>
            <w:proofErr w:type="spellEnd"/>
          </w:p>
        </w:tc>
      </w:tr>
      <w:tr w:rsidR="008425B9" w14:paraId="115D3A8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3A4F63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which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A85FD8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wat</w:t>
            </w:r>
            <w:proofErr w:type="spellEnd"/>
          </w:p>
        </w:tc>
      </w:tr>
      <w:tr w:rsidR="008425B9" w14:paraId="565BB9E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09B363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while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D7CC34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terwijl</w:t>
            </w:r>
            <w:proofErr w:type="spellEnd"/>
          </w:p>
        </w:tc>
      </w:tr>
      <w:tr w:rsidR="008425B9" w14:paraId="670C800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7F7C79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white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7B071D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wit</w:t>
            </w:r>
          </w:p>
        </w:tc>
      </w:tr>
      <w:tr w:rsidR="008425B9" w14:paraId="5D62ED1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59953F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who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637952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wie</w:t>
            </w:r>
            <w:proofErr w:type="spellEnd"/>
          </w:p>
        </w:tc>
      </w:tr>
      <w:tr w:rsidR="008425B9" w14:paraId="19ED760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72F3E7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why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A7D09C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waarom</w:t>
            </w:r>
            <w:proofErr w:type="spellEnd"/>
          </w:p>
        </w:tc>
      </w:tr>
      <w:tr w:rsidR="008425B9" w14:paraId="260A48F9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5D6D19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wide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D33C49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wijd</w:t>
            </w:r>
            <w:proofErr w:type="spellEnd"/>
          </w:p>
        </w:tc>
      </w:tr>
      <w:tr w:rsidR="008425B9" w14:paraId="0057C69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39E4A0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wife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A8BCD8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echtgenote</w:t>
            </w:r>
            <w:proofErr w:type="spellEnd"/>
          </w:p>
        </w:tc>
      </w:tr>
      <w:tr w:rsidR="008425B9" w14:paraId="4B15440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269C0C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wild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E15882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wild</w:t>
            </w:r>
          </w:p>
        </w:tc>
      </w:tr>
      <w:tr w:rsidR="008425B9" w14:paraId="0BCA0F65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9E027D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will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7657F1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zullen</w:t>
            </w:r>
            <w:proofErr w:type="spellEnd"/>
          </w:p>
        </w:tc>
      </w:tr>
      <w:tr w:rsidR="008425B9" w14:paraId="67CDB2FB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1BD4E6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win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675FF3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winnen</w:t>
            </w:r>
            <w:proofErr w:type="spellEnd"/>
          </w:p>
        </w:tc>
      </w:tr>
      <w:tr w:rsidR="008425B9" w14:paraId="4D84914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9582FA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wind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7283BA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wind</w:t>
            </w:r>
          </w:p>
        </w:tc>
      </w:tr>
      <w:tr w:rsidR="008425B9" w14:paraId="6A2BE67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1C5A84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window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6D4BB8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raam</w:t>
            </w:r>
            <w:proofErr w:type="spellEnd"/>
          </w:p>
        </w:tc>
      </w:tr>
      <w:tr w:rsidR="008425B9" w14:paraId="44C6442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1353FB1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wine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2D948A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wijn</w:t>
            </w:r>
            <w:proofErr w:type="spellEnd"/>
          </w:p>
        </w:tc>
      </w:tr>
      <w:tr w:rsidR="008425B9" w14:paraId="7EB5DC6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532740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winter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B9ADA4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winter</w:t>
            </w:r>
          </w:p>
        </w:tc>
      </w:tr>
      <w:tr w:rsidR="008425B9" w14:paraId="784C116D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21D4E47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wire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F4E4222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draad</w:t>
            </w:r>
            <w:proofErr w:type="spellEnd"/>
          </w:p>
        </w:tc>
      </w:tr>
      <w:tr w:rsidR="008425B9" w14:paraId="5FBCB53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945853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wise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B13C01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wijs</w:t>
            </w:r>
            <w:proofErr w:type="spellEnd"/>
          </w:p>
        </w:tc>
      </w:tr>
      <w:tr w:rsidR="008425B9" w14:paraId="5683CD2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58061F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wish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93BCF1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wens</w:t>
            </w:r>
          </w:p>
        </w:tc>
      </w:tr>
      <w:tr w:rsidR="008425B9" w14:paraId="1C1065CE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962A61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with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88B88E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met</w:t>
            </w:r>
          </w:p>
        </w:tc>
      </w:tr>
      <w:tr w:rsidR="008425B9" w14:paraId="5A7EA52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C1E5FC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without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44D749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zonder</w:t>
            </w:r>
            <w:proofErr w:type="spellEnd"/>
          </w:p>
        </w:tc>
      </w:tr>
      <w:tr w:rsidR="008425B9" w14:paraId="3540C06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4792194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woman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4AE1031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vrouw</w:t>
            </w:r>
            <w:proofErr w:type="spellEnd"/>
          </w:p>
        </w:tc>
      </w:tr>
      <w:tr w:rsidR="008425B9" w14:paraId="4EF9F7D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02225F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wonder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916E91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wonder</w:t>
            </w:r>
          </w:p>
        </w:tc>
      </w:tr>
      <w:tr w:rsidR="008425B9" w14:paraId="29851846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6A4F78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word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61B9A1E7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woord</w:t>
            </w:r>
            <w:proofErr w:type="spellEnd"/>
          </w:p>
        </w:tc>
      </w:tr>
      <w:tr w:rsidR="008425B9" w14:paraId="7430139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2010AD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work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D0A035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werk</w:t>
            </w:r>
            <w:proofErr w:type="spellEnd"/>
          </w:p>
        </w:tc>
      </w:tr>
      <w:tr w:rsidR="008425B9" w14:paraId="6934686C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36BD3DA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world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AAB504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wereld</w:t>
            </w:r>
            <w:proofErr w:type="spellEnd"/>
          </w:p>
        </w:tc>
      </w:tr>
      <w:tr w:rsidR="008425B9" w14:paraId="1DCE5FD8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1A96D7E5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worry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7E52BC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zorgen</w:t>
            </w:r>
            <w:proofErr w:type="spellEnd"/>
          </w:p>
        </w:tc>
      </w:tr>
      <w:tr w:rsidR="00FC5FA9" w14:paraId="52A032CA" w14:textId="77777777" w:rsidTr="008425B9">
        <w:tblPrEx>
          <w:tblBorders>
            <w:top w:val="none" w:sz="0" w:space="0" w:color="auto"/>
          </w:tblBorders>
        </w:tblPrEx>
        <w:tc>
          <w:tcPr>
            <w:tcW w:w="11448" w:type="dxa"/>
            <w:gridSpan w:val="2"/>
            <w:tcBorders>
              <w:top w:val="single" w:sz="8" w:space="0" w:color="6D6D6D"/>
              <w:bottom w:val="single" w:sz="8" w:space="0" w:color="6D6D6D"/>
            </w:tcBorders>
            <w:shd w:val="clear" w:color="auto" w:fill="C0F4DB"/>
            <w:vAlign w:val="center"/>
          </w:tcPr>
          <w:p w14:paraId="113FAB6D" w14:textId="77777777" w:rsidR="00FC5FA9" w:rsidRDefault="00FC5F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Grande" w:hAnsi="Lucida Grande" w:cs="Lucida Grande"/>
                <w:b/>
                <w:bCs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b/>
                <w:bCs/>
                <w:color w:val="262626"/>
                <w:sz w:val="40"/>
                <w:szCs w:val="40"/>
              </w:rPr>
              <w:t>Y</w:t>
            </w:r>
          </w:p>
        </w:tc>
      </w:tr>
      <w:tr w:rsidR="008425B9" w14:paraId="55E6A8F7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66C9401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yard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1AC3128" w14:textId="310B9FA5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Engelse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lengtemaat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: 0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 xml:space="preserve">9144 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meter</w:t>
            </w:r>
            <w:r w:rsidR="000D5DA6">
              <w:rPr>
                <w:rFonts w:ascii="Lucida Grande" w:hAnsi="Lucida Grande" w:cs="Lucida Grande"/>
                <w:color w:val="262626"/>
                <w:sz w:val="26"/>
                <w:szCs w:val="26"/>
              </w:rPr>
              <w:t>;</w:t>
            </w: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ook</w:t>
            </w:r>
            <w:proofErr w:type="spellEnd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 xml:space="preserve">: </w:t>
            </w: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werf</w:t>
            </w:r>
            <w:proofErr w:type="spellEnd"/>
          </w:p>
        </w:tc>
      </w:tr>
      <w:tr w:rsidR="008425B9" w14:paraId="147CB831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CECF8F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yell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7A18623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schreeuwen</w:t>
            </w:r>
            <w:proofErr w:type="spellEnd"/>
          </w:p>
        </w:tc>
      </w:tr>
      <w:tr w:rsidR="008425B9" w14:paraId="27F565F0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FB2EBF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yesterday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E135D76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gisteren</w:t>
            </w:r>
            <w:proofErr w:type="spellEnd"/>
          </w:p>
        </w:tc>
      </w:tr>
      <w:tr w:rsidR="008425B9" w14:paraId="1478D2E3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0C547B83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yet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2013037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nog</w:t>
            </w:r>
            <w:proofErr w:type="spellEnd"/>
          </w:p>
        </w:tc>
      </w:tr>
      <w:tr w:rsidR="008425B9" w14:paraId="6416BC9F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A3EFC18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you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5D5A164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jij</w:t>
            </w:r>
            <w:proofErr w:type="spellEnd"/>
          </w:p>
        </w:tc>
      </w:tr>
      <w:tr w:rsidR="008425B9" w14:paraId="42C35A6A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74F1D7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young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112B3CAC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jong</w:t>
            </w:r>
            <w:proofErr w:type="spellEnd"/>
          </w:p>
        </w:tc>
      </w:tr>
      <w:tr w:rsidR="008425B9" w14:paraId="68C950C2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5B707CBB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your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56E052D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jouw</w:t>
            </w:r>
            <w:proofErr w:type="spellEnd"/>
          </w:p>
        </w:tc>
      </w:tr>
      <w:tr w:rsidR="00FC5FA9" w14:paraId="4BC5BB34" w14:textId="77777777" w:rsidTr="008425B9">
        <w:tblPrEx>
          <w:tblBorders>
            <w:top w:val="none" w:sz="0" w:space="0" w:color="auto"/>
          </w:tblBorders>
        </w:tblPrEx>
        <w:tc>
          <w:tcPr>
            <w:tcW w:w="11448" w:type="dxa"/>
            <w:gridSpan w:val="2"/>
            <w:tcBorders>
              <w:top w:val="single" w:sz="8" w:space="0" w:color="6D6D6D"/>
              <w:bottom w:val="single" w:sz="8" w:space="0" w:color="6D6D6D"/>
            </w:tcBorders>
            <w:shd w:val="clear" w:color="auto" w:fill="C0F4DB"/>
            <w:vAlign w:val="center"/>
          </w:tcPr>
          <w:p w14:paraId="0E2C1246" w14:textId="77777777" w:rsidR="00FC5FA9" w:rsidRDefault="00FC5F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Grande" w:hAnsi="Lucida Grande" w:cs="Lucida Grande"/>
                <w:b/>
                <w:bCs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b/>
                <w:bCs/>
                <w:color w:val="262626"/>
                <w:sz w:val="40"/>
                <w:szCs w:val="40"/>
              </w:rPr>
              <w:t>Z</w:t>
            </w:r>
          </w:p>
        </w:tc>
      </w:tr>
      <w:tr w:rsidR="008425B9" w14:paraId="45786304" w14:textId="77777777" w:rsidTr="008425B9">
        <w:tblPrEx>
          <w:tblBorders>
            <w:top w:val="none" w:sz="0" w:space="0" w:color="auto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7BABA76F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zero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03433C99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nul</w:t>
            </w:r>
            <w:proofErr w:type="spellEnd"/>
          </w:p>
        </w:tc>
      </w:tr>
      <w:tr w:rsidR="008425B9" w14:paraId="27989205" w14:textId="77777777" w:rsidTr="008425B9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57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1E6BA"/>
            <w:tcMar>
              <w:top w:w="200" w:type="nil"/>
              <w:right w:w="200" w:type="nil"/>
            </w:tcMar>
            <w:vAlign w:val="center"/>
          </w:tcPr>
          <w:p w14:paraId="367B7B74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zoo</w:t>
            </w:r>
          </w:p>
        </w:tc>
        <w:tc>
          <w:tcPr>
            <w:tcW w:w="56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5E7EB"/>
            <w:vAlign w:val="center"/>
          </w:tcPr>
          <w:p w14:paraId="3A3BEA4E" w14:textId="77777777" w:rsidR="00FC5FA9" w:rsidRDefault="00FC5FA9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262626"/>
                <w:sz w:val="26"/>
                <w:szCs w:val="26"/>
              </w:rPr>
            </w:pPr>
            <w:proofErr w:type="spellStart"/>
            <w:r>
              <w:rPr>
                <w:rFonts w:ascii="Lucida Grande" w:hAnsi="Lucida Grande" w:cs="Lucida Grande"/>
                <w:color w:val="262626"/>
                <w:sz w:val="26"/>
                <w:szCs w:val="26"/>
              </w:rPr>
              <w:t>dierentuin</w:t>
            </w:r>
            <w:proofErr w:type="spellEnd"/>
          </w:p>
        </w:tc>
      </w:tr>
    </w:tbl>
    <w:p w14:paraId="2326A1EF" w14:textId="77777777" w:rsidR="00FC5FA9" w:rsidRDefault="00FC5FA9" w:rsidP="00FC5FA9">
      <w:pPr>
        <w:widowControl w:val="0"/>
        <w:autoSpaceDE w:val="0"/>
        <w:autoSpaceDN w:val="0"/>
        <w:adjustRightInd w:val="0"/>
        <w:rPr>
          <w:rFonts w:ascii="Verdana" w:hAnsi="Verdana" w:cs="Verdana"/>
          <w:color w:val="262626"/>
          <w:sz w:val="20"/>
          <w:szCs w:val="20"/>
        </w:rPr>
      </w:pPr>
    </w:p>
    <w:p w14:paraId="1C1F18AE" w14:textId="77777777" w:rsidR="00673D78" w:rsidRDefault="00673D78"/>
    <w:sectPr w:rsidR="00673D78" w:rsidSect="008425B9">
      <w:pgSz w:w="12240" w:h="15840"/>
      <w:pgMar w:top="567" w:right="567" w:bottom="567" w:left="56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FA9"/>
    <w:rsid w:val="000D5DA6"/>
    <w:rsid w:val="00673D78"/>
    <w:rsid w:val="008425B9"/>
    <w:rsid w:val="00C27AFA"/>
    <w:rsid w:val="00D33983"/>
    <w:rsid w:val="00F126DF"/>
    <w:rsid w:val="00FC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6679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24</Pages>
  <Words>2194</Words>
  <Characters>12512</Characters>
  <Application>Microsoft Macintosh Word</Application>
  <DocSecurity>0</DocSecurity>
  <Lines>104</Lines>
  <Paragraphs>29</Paragraphs>
  <ScaleCrop>false</ScaleCrop>
  <Company>alinea.doc</Company>
  <LinksUpToDate>false</LinksUpToDate>
  <CharactersWithSpaces>14677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Lenting</dc:creator>
  <cp:keywords/>
  <dc:description/>
  <cp:lastModifiedBy>Hans Lenting</cp:lastModifiedBy>
  <cp:revision>5</cp:revision>
  <cp:lastPrinted>2013-07-10T19:11:00Z</cp:lastPrinted>
  <dcterms:created xsi:type="dcterms:W3CDTF">2013-07-09T18:03:00Z</dcterms:created>
  <dcterms:modified xsi:type="dcterms:W3CDTF">2013-10-05T07:02:00Z</dcterms:modified>
</cp:coreProperties>
</file>